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62D73E" w14:textId="77777777" w:rsidR="007F72E2" w:rsidRPr="00513FF3" w:rsidRDefault="007F72E2" w:rsidP="00340F1D">
      <w:pPr>
        <w:pStyle w:val="Article"/>
        <w:spacing w:before="0" w:after="0"/>
        <w:ind w:right="992"/>
        <w:jc w:val="left"/>
        <w:rPr>
          <w:rFonts w:ascii="Calibri" w:hAnsi="Calibri"/>
          <w:sz w:val="28"/>
        </w:rPr>
      </w:pPr>
    </w:p>
    <w:p w14:paraId="4F54AE6E" w14:textId="4FC1FEB4" w:rsidR="003826B8" w:rsidRPr="003826B8" w:rsidRDefault="003826B8" w:rsidP="003826B8">
      <w:pPr>
        <w:framePr w:w="8849" w:hSpace="142" w:wrap="notBeside" w:vAnchor="text" w:hAnchor="page" w:x="1650" w:y="90"/>
        <w:suppressAutoHyphens w:val="0"/>
        <w:ind w:right="211"/>
        <w:rPr>
          <w:rFonts w:asciiTheme="minorHAnsi" w:eastAsia="Calibri" w:hAnsiTheme="minorHAnsi" w:cstheme="minorHAnsi"/>
          <w:lang w:eastAsia="en-US"/>
        </w:rPr>
      </w:pPr>
    </w:p>
    <w:tbl>
      <w:tblPr>
        <w:tblStyle w:val="Grilledutableau1"/>
        <w:tblW w:w="5402" w:type="dxa"/>
        <w:tblInd w:w="3794" w:type="dxa"/>
        <w:tblLook w:val="04A0" w:firstRow="1" w:lastRow="0" w:firstColumn="1" w:lastColumn="0" w:noHBand="0" w:noVBand="1"/>
      </w:tblPr>
      <w:tblGrid>
        <w:gridCol w:w="600"/>
        <w:gridCol w:w="600"/>
        <w:gridCol w:w="600"/>
        <w:gridCol w:w="600"/>
        <w:gridCol w:w="601"/>
        <w:gridCol w:w="600"/>
        <w:gridCol w:w="600"/>
        <w:gridCol w:w="600"/>
        <w:gridCol w:w="601"/>
      </w:tblGrid>
      <w:tr w:rsidR="00340F1D" w:rsidRPr="00340F1D" w14:paraId="32FA63BE" w14:textId="77777777" w:rsidTr="008303FD">
        <w:trPr>
          <w:trHeight w:val="227"/>
        </w:trPr>
        <w:tc>
          <w:tcPr>
            <w:tcW w:w="600" w:type="dxa"/>
            <w:tcBorders>
              <w:top w:val="nil"/>
              <w:bottom w:val="nil"/>
            </w:tcBorders>
          </w:tcPr>
          <w:p w14:paraId="1D2F05F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30044AC4"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2FB514F9"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50F27125"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7FEB665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04C2FA65"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70CAADD" w14:textId="77777777" w:rsidR="00340F1D" w:rsidRPr="00340F1D" w:rsidRDefault="00340F1D" w:rsidP="00340F1D">
            <w:pPr>
              <w:jc w:val="center"/>
              <w:rPr>
                <w:rFonts w:ascii="Verdana" w:hAnsi="Verdana"/>
                <w:b/>
                <w:bCs/>
                <w:caps/>
                <w:sz w:val="2"/>
                <w:szCs w:val="2"/>
              </w:rPr>
            </w:pPr>
          </w:p>
        </w:tc>
        <w:tc>
          <w:tcPr>
            <w:tcW w:w="600" w:type="dxa"/>
            <w:tcBorders>
              <w:top w:val="nil"/>
              <w:bottom w:val="nil"/>
            </w:tcBorders>
          </w:tcPr>
          <w:p w14:paraId="4C03C6A3" w14:textId="77777777" w:rsidR="00340F1D" w:rsidRPr="00340F1D" w:rsidRDefault="00340F1D" w:rsidP="00340F1D">
            <w:pPr>
              <w:jc w:val="center"/>
              <w:rPr>
                <w:rFonts w:ascii="Verdana" w:hAnsi="Verdana"/>
                <w:b/>
                <w:bCs/>
                <w:caps/>
                <w:sz w:val="2"/>
                <w:szCs w:val="2"/>
              </w:rPr>
            </w:pPr>
          </w:p>
        </w:tc>
        <w:tc>
          <w:tcPr>
            <w:tcW w:w="601" w:type="dxa"/>
            <w:tcBorders>
              <w:top w:val="nil"/>
              <w:bottom w:val="nil"/>
            </w:tcBorders>
          </w:tcPr>
          <w:p w14:paraId="47E839B3" w14:textId="77777777" w:rsidR="00340F1D" w:rsidRPr="00340F1D" w:rsidRDefault="00340F1D" w:rsidP="00340F1D">
            <w:pPr>
              <w:jc w:val="center"/>
              <w:rPr>
                <w:rFonts w:ascii="Verdana" w:hAnsi="Verdana"/>
                <w:b/>
                <w:bCs/>
                <w:caps/>
                <w:sz w:val="2"/>
                <w:szCs w:val="2"/>
              </w:rPr>
            </w:pPr>
          </w:p>
        </w:tc>
      </w:tr>
      <w:tr w:rsidR="00340F1D" w:rsidRPr="00340F1D" w14:paraId="120EDA0C" w14:textId="77777777" w:rsidTr="008303FD">
        <w:trPr>
          <w:trHeight w:val="227"/>
        </w:trPr>
        <w:tc>
          <w:tcPr>
            <w:tcW w:w="600" w:type="dxa"/>
            <w:tcBorders>
              <w:top w:val="nil"/>
            </w:tcBorders>
          </w:tcPr>
          <w:p w14:paraId="4AD13016"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62EA17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5F46A01"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C938F2B"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63E82030"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5B27BAC9"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1E3599B2" w14:textId="77777777" w:rsidR="00340F1D" w:rsidRPr="00340F1D" w:rsidRDefault="00340F1D" w:rsidP="00340F1D">
            <w:pPr>
              <w:jc w:val="center"/>
              <w:rPr>
                <w:rFonts w:ascii="Verdana" w:hAnsi="Verdana"/>
                <w:b/>
                <w:bCs/>
                <w:caps/>
                <w:sz w:val="2"/>
                <w:szCs w:val="2"/>
              </w:rPr>
            </w:pPr>
          </w:p>
        </w:tc>
        <w:tc>
          <w:tcPr>
            <w:tcW w:w="600" w:type="dxa"/>
            <w:tcBorders>
              <w:top w:val="nil"/>
            </w:tcBorders>
          </w:tcPr>
          <w:p w14:paraId="095611FE" w14:textId="77777777" w:rsidR="00340F1D" w:rsidRPr="00340F1D" w:rsidRDefault="00340F1D" w:rsidP="00340F1D">
            <w:pPr>
              <w:jc w:val="center"/>
              <w:rPr>
                <w:rFonts w:ascii="Verdana" w:hAnsi="Verdana"/>
                <w:b/>
                <w:bCs/>
                <w:caps/>
                <w:sz w:val="2"/>
                <w:szCs w:val="2"/>
              </w:rPr>
            </w:pPr>
          </w:p>
        </w:tc>
        <w:tc>
          <w:tcPr>
            <w:tcW w:w="601" w:type="dxa"/>
            <w:tcBorders>
              <w:top w:val="nil"/>
            </w:tcBorders>
          </w:tcPr>
          <w:p w14:paraId="45FCE5F6" w14:textId="77777777" w:rsidR="00340F1D" w:rsidRPr="00340F1D" w:rsidRDefault="00340F1D" w:rsidP="00340F1D">
            <w:pPr>
              <w:jc w:val="center"/>
              <w:rPr>
                <w:rFonts w:ascii="Verdana" w:hAnsi="Verdana"/>
                <w:b/>
                <w:bCs/>
                <w:caps/>
                <w:sz w:val="2"/>
                <w:szCs w:val="2"/>
              </w:rPr>
            </w:pPr>
          </w:p>
        </w:tc>
      </w:tr>
    </w:tbl>
    <w:p w14:paraId="5ECFC35E" w14:textId="7BDACA4C" w:rsidR="00340F1D" w:rsidRPr="00340F1D" w:rsidRDefault="00340F1D" w:rsidP="00340F1D">
      <w:pPr>
        <w:spacing w:after="360" w:line="276" w:lineRule="auto"/>
        <w:ind w:left="-425"/>
        <w:jc w:val="center"/>
        <w:rPr>
          <w:rFonts w:ascii="Verdana" w:hAnsi="Verdana"/>
          <w:b/>
          <w:bCs/>
          <w:caps/>
          <w:sz w:val="20"/>
          <w:szCs w:val="24"/>
        </w:rPr>
      </w:pPr>
    </w:p>
    <w:p w14:paraId="6386D226" w14:textId="77777777" w:rsidR="00340F1D" w:rsidRPr="00340F1D" w:rsidRDefault="00340F1D" w:rsidP="00340F1D">
      <w:pPr>
        <w:spacing w:after="360" w:line="276" w:lineRule="auto"/>
        <w:jc w:val="center"/>
        <w:rPr>
          <w:rFonts w:ascii="Verdana" w:hAnsi="Verdana"/>
          <w:b/>
          <w:bCs/>
          <w:caps/>
          <w:sz w:val="20"/>
          <w:szCs w:val="24"/>
        </w:rPr>
      </w:pPr>
    </w:p>
    <w:p w14:paraId="4159A47B" w14:textId="6529542A" w:rsidR="00B75A94" w:rsidRPr="00340F1D" w:rsidRDefault="00B75A94" w:rsidP="00B75A94">
      <w:pPr>
        <w:jc w:val="center"/>
        <w:rPr>
          <w:rFonts w:ascii="Verdana" w:hAnsi="Verdana"/>
          <w:b/>
          <w:caps/>
          <w:sz w:val="28"/>
          <w:szCs w:val="28"/>
          <w:lang w:eastAsia="fr-FR"/>
        </w:rPr>
      </w:pPr>
      <w:bookmarkStart w:id="0" w:name="_Hlk158215636"/>
      <w:r w:rsidRPr="00340F1D">
        <w:rPr>
          <w:rFonts w:ascii="Verdana" w:hAnsi="Verdana"/>
          <w:b/>
          <w:caps/>
          <w:sz w:val="28"/>
          <w:szCs w:val="28"/>
          <w:lang w:eastAsia="fr-FR"/>
        </w:rPr>
        <w:t xml:space="preserve">Opération de restructuration du Palais de justice de l’Île de la cité – bâtiment </w:t>
      </w:r>
      <w:r>
        <w:rPr>
          <w:rFonts w:ascii="Verdana" w:hAnsi="Verdana"/>
          <w:b/>
          <w:caps/>
          <w:sz w:val="28"/>
          <w:szCs w:val="28"/>
          <w:lang w:eastAsia="fr-FR"/>
        </w:rPr>
        <w:t xml:space="preserve">B5 </w:t>
      </w:r>
      <w:r w:rsidR="00CB091E" w:rsidRPr="00CB091E">
        <w:rPr>
          <w:rFonts w:ascii="Verdana" w:hAnsi="Verdana"/>
          <w:b/>
          <w:caps/>
          <w:sz w:val="28"/>
          <w:szCs w:val="28"/>
          <w:lang w:eastAsia="fr-FR"/>
        </w:rPr>
        <w:t>et une partie du B6.</w:t>
      </w:r>
    </w:p>
    <w:p w14:paraId="4638F650" w14:textId="77777777" w:rsidR="00340F1D" w:rsidRDefault="00340F1D" w:rsidP="00340F1D">
      <w:pPr>
        <w:suppressAutoHyphens w:val="0"/>
        <w:spacing w:before="160" w:after="120" w:line="276" w:lineRule="auto"/>
        <w:jc w:val="center"/>
        <w:rPr>
          <w:rFonts w:ascii="Arial" w:hAnsi="Arial"/>
          <w:b/>
          <w:sz w:val="28"/>
          <w:szCs w:val="28"/>
          <w:lang w:eastAsia="fr-FR"/>
        </w:rPr>
      </w:pPr>
    </w:p>
    <w:p w14:paraId="5D3674C1" w14:textId="77777777" w:rsidR="00340F1D" w:rsidRPr="00340F1D" w:rsidRDefault="00340F1D" w:rsidP="00340F1D">
      <w:pPr>
        <w:suppressAutoHyphens w:val="0"/>
        <w:spacing w:before="160" w:after="120" w:line="276" w:lineRule="auto"/>
        <w:jc w:val="center"/>
        <w:rPr>
          <w:rFonts w:ascii="Arial" w:hAnsi="Arial"/>
          <w:b/>
          <w:sz w:val="28"/>
          <w:szCs w:val="28"/>
          <w:lang w:eastAsia="fr-FR"/>
        </w:rPr>
      </w:pPr>
    </w:p>
    <w:p w14:paraId="1BBEEA4A" w14:textId="40BC5644" w:rsidR="00340F1D" w:rsidRDefault="00340F1D" w:rsidP="00340F1D">
      <w:pPr>
        <w:suppressAutoHyphens w:val="0"/>
        <w:spacing w:before="278" w:after="120" w:line="276" w:lineRule="auto"/>
        <w:jc w:val="center"/>
        <w:rPr>
          <w:rFonts w:ascii="Verdana" w:hAnsi="Verdana"/>
          <w:b/>
          <w:caps/>
          <w:sz w:val="28"/>
          <w:szCs w:val="28"/>
          <w:lang w:eastAsia="fr-FR"/>
        </w:rPr>
      </w:pPr>
      <w:r w:rsidRPr="00340F1D">
        <w:rPr>
          <w:rFonts w:ascii="Verdana" w:hAnsi="Verdana"/>
          <w:b/>
          <w:caps/>
          <w:sz w:val="28"/>
          <w:szCs w:val="28"/>
          <w:lang w:eastAsia="fr-FR"/>
        </w:rPr>
        <w:t>SERVICES D'ASSURANCE CONSTRUCTION</w:t>
      </w:r>
    </w:p>
    <w:p w14:paraId="3FDCD2FC" w14:textId="3885D29A" w:rsidR="00340F1D" w:rsidRDefault="00730D5F" w:rsidP="00340F1D">
      <w:pPr>
        <w:suppressAutoHyphens w:val="0"/>
        <w:spacing w:before="278" w:after="120" w:line="276" w:lineRule="auto"/>
        <w:jc w:val="center"/>
        <w:rPr>
          <w:rFonts w:ascii="Verdana" w:hAnsi="Verdana"/>
          <w:b/>
          <w:caps/>
          <w:sz w:val="28"/>
          <w:szCs w:val="28"/>
          <w:lang w:eastAsia="fr-FR"/>
        </w:rPr>
      </w:pPr>
      <w:r>
        <w:rPr>
          <w:rFonts w:ascii="Verdana" w:hAnsi="Verdana"/>
          <w:b/>
          <w:caps/>
          <w:sz w:val="28"/>
          <w:szCs w:val="28"/>
          <w:lang w:eastAsia="fr-FR"/>
        </w:rPr>
        <w:t>CONTRAT COLLECTIF DE RESPONSABILITE DECENNALE (CCRD)</w:t>
      </w:r>
      <w:r w:rsidR="00D95CFB">
        <w:rPr>
          <w:rFonts w:ascii="Verdana" w:hAnsi="Verdana"/>
          <w:b/>
          <w:caps/>
          <w:sz w:val="28"/>
          <w:szCs w:val="28"/>
          <w:lang w:eastAsia="fr-FR"/>
        </w:rPr>
        <w:t xml:space="preserve"> </w:t>
      </w:r>
      <w:r w:rsidR="007F72E2">
        <w:rPr>
          <w:rFonts w:ascii="Verdana" w:hAnsi="Verdana"/>
          <w:b/>
          <w:caps/>
          <w:sz w:val="28"/>
          <w:szCs w:val="28"/>
          <w:lang w:eastAsia="fr-FR"/>
        </w:rPr>
        <w:t xml:space="preserve">(Lot </w:t>
      </w:r>
      <w:r>
        <w:rPr>
          <w:rFonts w:ascii="Verdana" w:hAnsi="Verdana"/>
          <w:b/>
          <w:caps/>
          <w:sz w:val="28"/>
          <w:szCs w:val="28"/>
          <w:lang w:eastAsia="fr-FR"/>
        </w:rPr>
        <w:t>2</w:t>
      </w:r>
      <w:r w:rsidR="007F72E2">
        <w:rPr>
          <w:rFonts w:ascii="Verdana" w:hAnsi="Verdana"/>
          <w:b/>
          <w:caps/>
          <w:sz w:val="28"/>
          <w:szCs w:val="28"/>
          <w:lang w:eastAsia="fr-FR"/>
        </w:rPr>
        <w:t>)</w:t>
      </w:r>
    </w:p>
    <w:bookmarkEnd w:id="0"/>
    <w:p w14:paraId="1E3DF1C1" w14:textId="77777777" w:rsidR="00340F1D" w:rsidRPr="00340F1D" w:rsidRDefault="00340F1D" w:rsidP="00340F1D">
      <w:pPr>
        <w:pBdr>
          <w:top w:val="single" w:sz="4" w:space="1" w:color="auto"/>
          <w:left w:val="single" w:sz="4" w:space="4" w:color="auto"/>
          <w:bottom w:val="single" w:sz="4" w:space="1" w:color="auto"/>
          <w:right w:val="single" w:sz="4" w:space="4" w:color="auto"/>
        </w:pBdr>
        <w:suppressAutoHyphens w:val="0"/>
        <w:spacing w:before="278" w:after="120" w:line="276" w:lineRule="auto"/>
        <w:jc w:val="center"/>
        <w:rPr>
          <w:rFonts w:ascii="Verdana" w:hAnsi="Verdana"/>
          <w:b/>
          <w:i/>
          <w:caps/>
          <w:sz w:val="28"/>
          <w:szCs w:val="24"/>
          <w:lang w:eastAsia="fr-FR"/>
        </w:rPr>
      </w:pPr>
      <w:r w:rsidRPr="00340F1D">
        <w:rPr>
          <w:rFonts w:ascii="Verdana" w:hAnsi="Verdana"/>
          <w:b/>
          <w:i/>
          <w:caps/>
          <w:sz w:val="28"/>
          <w:szCs w:val="24"/>
          <w:lang w:eastAsia="fr-FR"/>
        </w:rPr>
        <w:t>Acte d’engagement (AE)</w:t>
      </w:r>
    </w:p>
    <w:p w14:paraId="497046AA" w14:textId="77777777" w:rsidR="00340F1D" w:rsidRPr="00340F1D" w:rsidRDefault="00340F1D" w:rsidP="00340F1D">
      <w:pPr>
        <w:spacing w:after="360" w:line="276" w:lineRule="auto"/>
        <w:jc w:val="center"/>
        <w:rPr>
          <w:rFonts w:ascii="Verdana" w:hAnsi="Verdana"/>
          <w:b/>
          <w:bCs/>
          <w:caps/>
          <w:sz w:val="20"/>
          <w:szCs w:val="24"/>
        </w:rPr>
      </w:pPr>
    </w:p>
    <w:p w14:paraId="7353C185" w14:textId="77777777" w:rsidR="00340F1D" w:rsidRDefault="00340F1D" w:rsidP="00340F1D">
      <w:pPr>
        <w:spacing w:after="360" w:line="276" w:lineRule="auto"/>
        <w:jc w:val="center"/>
        <w:rPr>
          <w:rFonts w:ascii="Verdana" w:hAnsi="Verdana"/>
          <w:b/>
          <w:bCs/>
          <w:caps/>
          <w:sz w:val="20"/>
          <w:szCs w:val="24"/>
        </w:rPr>
      </w:pPr>
    </w:p>
    <w:p w14:paraId="12A70AFC" w14:textId="77777777" w:rsidR="007F72E2" w:rsidRPr="00340F1D" w:rsidRDefault="007F72E2" w:rsidP="00340F1D">
      <w:pPr>
        <w:spacing w:after="360" w:line="276" w:lineRule="auto"/>
        <w:jc w:val="center"/>
        <w:rPr>
          <w:rFonts w:ascii="Verdana" w:hAnsi="Verdana"/>
          <w:b/>
          <w:bCs/>
          <w:caps/>
          <w:sz w:val="20"/>
          <w:szCs w:val="24"/>
        </w:rPr>
      </w:pPr>
    </w:p>
    <w:p w14:paraId="6F33FC61" w14:textId="77777777" w:rsidR="00340F1D" w:rsidRPr="007F72E2" w:rsidRDefault="00340F1D" w:rsidP="00340F1D">
      <w:pPr>
        <w:suppressAutoHyphens w:val="0"/>
        <w:spacing w:line="240" w:lineRule="atLeast"/>
        <w:rPr>
          <w:rFonts w:ascii="Marianne" w:hAnsi="Marianne" w:cs="Arial"/>
          <w:b/>
          <w:sz w:val="18"/>
          <w:szCs w:val="18"/>
          <w:lang w:eastAsia="fr-FR"/>
        </w:rPr>
      </w:pPr>
      <w:r w:rsidRPr="007F72E2">
        <w:rPr>
          <w:rFonts w:ascii="Marianne" w:hAnsi="Marianne" w:cs="Arial"/>
          <w:b/>
          <w:sz w:val="18"/>
          <w:szCs w:val="18"/>
          <w:lang w:eastAsia="fr-FR"/>
        </w:rPr>
        <w:t>Maître d’ouvrage</w:t>
      </w:r>
    </w:p>
    <w:p w14:paraId="38661930"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APIJ</w:t>
      </w:r>
    </w:p>
    <w:p w14:paraId="3FE11B55" w14:textId="77777777" w:rsidR="00340F1D" w:rsidRPr="007F72E2" w:rsidRDefault="00340F1D" w:rsidP="00340F1D">
      <w:pPr>
        <w:suppressAutoHyphens w:val="0"/>
        <w:spacing w:line="240" w:lineRule="atLeast"/>
        <w:rPr>
          <w:rFonts w:ascii="Marianne" w:hAnsi="Marianne" w:cs="Arial"/>
          <w:sz w:val="18"/>
          <w:szCs w:val="18"/>
          <w:lang w:eastAsia="fr-FR"/>
        </w:rPr>
      </w:pPr>
      <w:r w:rsidRPr="007F72E2">
        <w:rPr>
          <w:rFonts w:ascii="Marianne" w:hAnsi="Marianne" w:cs="Arial"/>
          <w:sz w:val="18"/>
          <w:szCs w:val="18"/>
          <w:lang w:eastAsia="fr-FR"/>
        </w:rPr>
        <w:t>67 avenue de Fontainebleau</w:t>
      </w:r>
    </w:p>
    <w:p w14:paraId="39E25E00" w14:textId="77777777" w:rsidR="00340F1D" w:rsidRPr="007F72E2" w:rsidRDefault="00340F1D" w:rsidP="00340F1D">
      <w:pPr>
        <w:suppressAutoHyphens w:val="0"/>
        <w:spacing w:line="240" w:lineRule="atLeast"/>
        <w:rPr>
          <w:rFonts w:ascii="Marianne" w:hAnsi="Marianne"/>
          <w:sz w:val="18"/>
          <w:szCs w:val="18"/>
          <w:lang w:eastAsia="fr-FR"/>
        </w:rPr>
      </w:pPr>
      <w:r w:rsidRPr="007F72E2">
        <w:rPr>
          <w:rFonts w:ascii="Marianne" w:hAnsi="Marianne" w:cs="Arial"/>
          <w:sz w:val="18"/>
          <w:szCs w:val="18"/>
          <w:lang w:eastAsia="fr-FR"/>
        </w:rPr>
        <w:t>94270 Le Kremlin-Bicêtre</w:t>
      </w:r>
    </w:p>
    <w:p w14:paraId="7AA828B5" w14:textId="77777777" w:rsidR="007F72E2" w:rsidRDefault="007F72E2"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209CD94D" w14:textId="77777777" w:rsidR="002446E5" w:rsidRDefault="002446E5">
      <w:pPr>
        <w:suppressAutoHyphens w:val="0"/>
        <w:rPr>
          <w:rFonts w:ascii="Verdana" w:hAnsi="Verdana" w:cs="Arial"/>
          <w:sz w:val="18"/>
          <w:szCs w:val="18"/>
          <w:lang w:eastAsia="fr-FR"/>
        </w:rPr>
      </w:pPr>
      <w:r>
        <w:rPr>
          <w:rFonts w:ascii="Verdana" w:hAnsi="Verdana" w:cs="Arial"/>
          <w:sz w:val="18"/>
          <w:szCs w:val="18"/>
          <w:lang w:eastAsia="fr-FR"/>
        </w:rPr>
        <w:br w:type="page"/>
      </w:r>
    </w:p>
    <w:p w14:paraId="3A95FFEC" w14:textId="77777777" w:rsidR="00340F1D" w:rsidRDefault="00340F1D" w:rsidP="002446E5">
      <w:pPr>
        <w:tabs>
          <w:tab w:val="left" w:pos="3686"/>
        </w:tabs>
        <w:suppressAutoHyphens w:val="0"/>
        <w:spacing w:before="60" w:after="120" w:line="276" w:lineRule="auto"/>
        <w:ind w:left="3686" w:hanging="284"/>
        <w:jc w:val="both"/>
        <w:rPr>
          <w:rFonts w:ascii="Verdana" w:hAnsi="Verdana" w:cs="Arial"/>
          <w:sz w:val="18"/>
          <w:szCs w:val="18"/>
          <w:lang w:eastAsia="fr-FR"/>
        </w:rPr>
      </w:pPr>
    </w:p>
    <w:p w14:paraId="000EE657" w14:textId="77777777" w:rsid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p w14:paraId="776814C9" w14:textId="77777777" w:rsidR="00340F1D" w:rsidRPr="001C424E" w:rsidRDefault="00340F1D" w:rsidP="00340F1D">
      <w:pPr>
        <w:pStyle w:val="titre0"/>
        <w:spacing w:after="360"/>
        <w:ind w:left="-425"/>
        <w:rPr>
          <w:rFonts w:ascii="Verdana" w:hAnsi="Verdana"/>
          <w:sz w:val="28"/>
          <w:szCs w:val="28"/>
        </w:rPr>
      </w:pPr>
      <w:r w:rsidRPr="001C424E">
        <w:rPr>
          <w:rFonts w:ascii="Verdana" w:hAnsi="Verdana"/>
          <w:sz w:val="28"/>
          <w:szCs w:val="28"/>
        </w:rPr>
        <w:t xml:space="preserve">ACTE D'ENGAGEMENT </w:t>
      </w:r>
    </w:p>
    <w:p w14:paraId="470DEE8C" w14:textId="77777777" w:rsidR="00340F1D" w:rsidRPr="00340F1D" w:rsidRDefault="00340F1D" w:rsidP="00340F1D">
      <w:pPr>
        <w:tabs>
          <w:tab w:val="left" w:pos="3686"/>
        </w:tabs>
        <w:suppressAutoHyphens w:val="0"/>
        <w:spacing w:before="60" w:after="120" w:line="276" w:lineRule="auto"/>
        <w:ind w:left="3686" w:hanging="284"/>
        <w:jc w:val="both"/>
        <w:rPr>
          <w:rFonts w:ascii="Verdana" w:hAnsi="Verdana" w:cs="Arial"/>
          <w:sz w:val="18"/>
          <w:szCs w:val="18"/>
          <w:lang w:eastAsia="fr-FR"/>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957"/>
      </w:tblGrid>
      <w:tr w:rsidR="00340F1D" w:rsidRPr="00340F1D" w14:paraId="41CF825A" w14:textId="77777777" w:rsidTr="008303FD">
        <w:trPr>
          <w:cantSplit/>
          <w:trHeight w:val="760"/>
        </w:trPr>
        <w:tc>
          <w:tcPr>
            <w:tcW w:w="1752" w:type="dxa"/>
            <w:tcBorders>
              <w:top w:val="nil"/>
              <w:left w:val="nil"/>
              <w:bottom w:val="nil"/>
            </w:tcBorders>
            <w:vAlign w:val="center"/>
          </w:tcPr>
          <w:p w14:paraId="57B4971B"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Pouvoir Adjudicateur</w:t>
            </w:r>
          </w:p>
        </w:tc>
        <w:tc>
          <w:tcPr>
            <w:tcW w:w="7957" w:type="dxa"/>
            <w:vAlign w:val="center"/>
          </w:tcPr>
          <w:p w14:paraId="323B8E1B" w14:textId="0DAFC8D9" w:rsidR="00835471" w:rsidRDefault="00835471" w:rsidP="00340F1D">
            <w:pPr>
              <w:tabs>
                <w:tab w:val="left" w:pos="2268"/>
              </w:tabs>
              <w:suppressAutoHyphens w:val="0"/>
              <w:autoSpaceDN w:val="0"/>
              <w:textAlignment w:val="baseline"/>
              <w:rPr>
                <w:rFonts w:ascii="Verdana" w:hAnsi="Verdana" w:cs="Arial"/>
                <w:color w:val="000000"/>
                <w:sz w:val="18"/>
                <w:szCs w:val="18"/>
                <w:lang w:eastAsia="fr-FR"/>
              </w:rPr>
            </w:pPr>
            <w:r>
              <w:rPr>
                <w:rFonts w:ascii="Verdana" w:hAnsi="Verdana" w:cs="Arial"/>
                <w:color w:val="000000"/>
                <w:sz w:val="18"/>
                <w:szCs w:val="18"/>
                <w:lang w:eastAsia="fr-FR"/>
              </w:rPr>
              <w:t>Pour la tranche ferme :</w:t>
            </w:r>
          </w:p>
          <w:p w14:paraId="4615DE05" w14:textId="5FB4B2C8" w:rsidR="00340F1D" w:rsidRPr="00340F1D" w:rsidRDefault="00340F1D" w:rsidP="00340F1D">
            <w:pPr>
              <w:tabs>
                <w:tab w:val="left" w:pos="2268"/>
              </w:tabs>
              <w:suppressAutoHyphens w:val="0"/>
              <w:autoSpaceDN w:val="0"/>
              <w:textAlignment w:val="baseline"/>
              <w:rPr>
                <w:rFonts w:ascii="Verdana" w:hAnsi="Verdana" w:cs="Arial"/>
                <w:color w:val="000000"/>
                <w:sz w:val="18"/>
                <w:szCs w:val="18"/>
                <w:lang w:eastAsia="fr-FR"/>
              </w:rPr>
            </w:pPr>
            <w:r w:rsidRPr="00340F1D">
              <w:rPr>
                <w:rFonts w:ascii="Verdana" w:hAnsi="Verdana" w:cs="Arial"/>
                <w:color w:val="000000"/>
                <w:sz w:val="18"/>
                <w:szCs w:val="18"/>
                <w:lang w:eastAsia="fr-FR"/>
              </w:rPr>
              <w:t>Agence Publique pour l’Immobilier de la Justice (APIJ)</w:t>
            </w:r>
          </w:p>
          <w:p w14:paraId="7497B868" w14:textId="77777777" w:rsidR="00340F1D" w:rsidRDefault="00ED17F9" w:rsidP="00340F1D">
            <w:pPr>
              <w:tabs>
                <w:tab w:val="left" w:pos="2268"/>
              </w:tabs>
              <w:suppressAutoHyphens w:val="0"/>
              <w:autoSpaceDN w:val="0"/>
              <w:textAlignment w:val="baseline"/>
              <w:rPr>
                <w:rFonts w:ascii="Verdana" w:hAnsi="Verdana" w:cs="Arial"/>
                <w:color w:val="000000"/>
                <w:sz w:val="18"/>
                <w:szCs w:val="18"/>
                <w:lang w:eastAsia="fr-FR"/>
              </w:rPr>
            </w:pPr>
            <w:r w:rsidRPr="00ED17F9">
              <w:rPr>
                <w:rFonts w:ascii="Verdana" w:hAnsi="Verdana" w:cs="Arial"/>
                <w:color w:val="000000"/>
                <w:sz w:val="18"/>
                <w:szCs w:val="18"/>
                <w:lang w:eastAsia="fr-FR"/>
              </w:rPr>
              <w:t xml:space="preserve">Immeuble OKABE </w:t>
            </w:r>
            <w:r w:rsidR="00340F1D" w:rsidRPr="00340F1D">
              <w:rPr>
                <w:rFonts w:ascii="Verdana" w:hAnsi="Verdana" w:cs="Arial"/>
                <w:color w:val="000000"/>
                <w:sz w:val="18"/>
                <w:szCs w:val="18"/>
                <w:lang w:eastAsia="fr-FR"/>
              </w:rPr>
              <w:t>67 avenue de Fontainebleau - 94270 Le Kremlin-Bicêtre</w:t>
            </w:r>
          </w:p>
          <w:p w14:paraId="31D7CAF1" w14:textId="77777777" w:rsidR="00835471" w:rsidRPr="00D2764C" w:rsidRDefault="00835471" w:rsidP="00340F1D">
            <w:pPr>
              <w:tabs>
                <w:tab w:val="left" w:pos="2268"/>
              </w:tabs>
              <w:suppressAutoHyphens w:val="0"/>
              <w:autoSpaceDN w:val="0"/>
              <w:textAlignment w:val="baseline"/>
              <w:rPr>
                <w:rFonts w:ascii="Verdana" w:hAnsi="Verdana" w:cs="Arial"/>
                <w:sz w:val="18"/>
                <w:szCs w:val="18"/>
                <w:lang w:eastAsia="fr-FR"/>
              </w:rPr>
            </w:pPr>
          </w:p>
          <w:p w14:paraId="3921BD5E" w14:textId="77777777" w:rsidR="00835471" w:rsidRPr="00D2764C" w:rsidRDefault="00835471" w:rsidP="00835471">
            <w:pPr>
              <w:autoSpaceDE w:val="0"/>
              <w:autoSpaceDN w:val="0"/>
              <w:adjustRightInd w:val="0"/>
              <w:rPr>
                <w:rFonts w:ascii="Verdana" w:eastAsia="Calibri" w:hAnsi="Verdana" w:cs="Verdana"/>
                <w:sz w:val="18"/>
                <w:szCs w:val="18"/>
              </w:rPr>
            </w:pPr>
            <w:r w:rsidRPr="00D2764C">
              <w:rPr>
                <w:rFonts w:ascii="Verdana" w:eastAsia="Calibri" w:hAnsi="Verdana" w:cs="Verdana"/>
                <w:sz w:val="18"/>
                <w:szCs w:val="18"/>
              </w:rPr>
              <w:t>Pour la tranche optionnelle :</w:t>
            </w:r>
          </w:p>
          <w:p w14:paraId="38BB87C2" w14:textId="7A816B3B" w:rsidR="00835471" w:rsidRPr="00D2764C" w:rsidRDefault="00835471" w:rsidP="00835471">
            <w:pPr>
              <w:autoSpaceDE w:val="0"/>
              <w:autoSpaceDN w:val="0"/>
              <w:adjustRightInd w:val="0"/>
              <w:rPr>
                <w:rFonts w:ascii="Verdana" w:eastAsia="Calibri" w:hAnsi="Verdana" w:cs="Verdana"/>
                <w:sz w:val="18"/>
                <w:szCs w:val="18"/>
              </w:rPr>
            </w:pPr>
            <w:r w:rsidRPr="00D2764C">
              <w:rPr>
                <w:rFonts w:ascii="Verdana" w:eastAsia="Calibri" w:hAnsi="Verdana" w:cs="Verdana"/>
                <w:sz w:val="18"/>
                <w:szCs w:val="18"/>
              </w:rPr>
              <w:t xml:space="preserve">Le centre des monuments nationaux </w:t>
            </w:r>
          </w:p>
          <w:p w14:paraId="10ACDAC6" w14:textId="77777777" w:rsidR="00835471" w:rsidRPr="00D2764C" w:rsidRDefault="00835471" w:rsidP="00835471">
            <w:pPr>
              <w:autoSpaceDE w:val="0"/>
              <w:autoSpaceDN w:val="0"/>
              <w:adjustRightInd w:val="0"/>
              <w:rPr>
                <w:rFonts w:ascii="Verdana" w:eastAsia="Calibri" w:hAnsi="Verdana" w:cs="Verdana"/>
                <w:sz w:val="18"/>
                <w:szCs w:val="18"/>
              </w:rPr>
            </w:pPr>
            <w:r w:rsidRPr="00D2764C">
              <w:rPr>
                <w:rFonts w:ascii="Verdana" w:eastAsia="Calibri" w:hAnsi="Verdana" w:cs="Verdana"/>
                <w:sz w:val="18"/>
                <w:szCs w:val="18"/>
              </w:rPr>
              <w:t>Représenté par l’Agence publique pour l’immobilier de la Justice</w:t>
            </w:r>
          </w:p>
          <w:p w14:paraId="6505C2AF" w14:textId="10DCA538" w:rsidR="00835471" w:rsidRPr="00D2764C" w:rsidRDefault="00835471" w:rsidP="00835471">
            <w:pPr>
              <w:autoSpaceDE w:val="0"/>
              <w:autoSpaceDN w:val="0"/>
              <w:adjustRightInd w:val="0"/>
              <w:rPr>
                <w:rFonts w:ascii="Verdana" w:eastAsia="Calibri" w:hAnsi="Verdana" w:cs="Verdana"/>
                <w:sz w:val="18"/>
                <w:szCs w:val="18"/>
              </w:rPr>
            </w:pPr>
            <w:r w:rsidRPr="00D2764C">
              <w:rPr>
                <w:rFonts w:ascii="Verdana" w:eastAsia="Calibri" w:hAnsi="Verdana" w:cs="Verdana"/>
                <w:sz w:val="18"/>
                <w:szCs w:val="18"/>
              </w:rPr>
              <w:t xml:space="preserve">Immeuble OKABE 67 Avenue de Fontainebleau – 94270 Le Kremlin Bicêtre </w:t>
            </w:r>
          </w:p>
          <w:p w14:paraId="290A9DD3" w14:textId="77777777" w:rsidR="00835471" w:rsidRPr="00D2764C" w:rsidRDefault="00835471" w:rsidP="00835471">
            <w:pPr>
              <w:autoSpaceDE w:val="0"/>
              <w:autoSpaceDN w:val="0"/>
              <w:adjustRightInd w:val="0"/>
              <w:rPr>
                <w:rFonts w:ascii="Verdana" w:eastAsia="Calibri" w:hAnsi="Verdana" w:cs="Verdana"/>
                <w:sz w:val="18"/>
                <w:szCs w:val="18"/>
              </w:rPr>
            </w:pPr>
            <w:r w:rsidRPr="00D2764C">
              <w:rPr>
                <w:rFonts w:ascii="Verdana" w:eastAsia="Calibri" w:hAnsi="Verdana" w:cs="Verdana"/>
                <w:sz w:val="18"/>
                <w:szCs w:val="18"/>
              </w:rPr>
              <w:t>En l’application de la convention de mandat</w:t>
            </w:r>
          </w:p>
          <w:p w14:paraId="4FF33F48" w14:textId="57FC9A71" w:rsidR="00835471" w:rsidRPr="00340F1D" w:rsidRDefault="00835471" w:rsidP="00340F1D">
            <w:pPr>
              <w:tabs>
                <w:tab w:val="left" w:pos="2268"/>
              </w:tabs>
              <w:suppressAutoHyphens w:val="0"/>
              <w:autoSpaceDN w:val="0"/>
              <w:textAlignment w:val="baseline"/>
              <w:rPr>
                <w:rFonts w:ascii="Verdana" w:hAnsi="Verdana" w:cs="Arial"/>
                <w:color w:val="000000"/>
                <w:sz w:val="18"/>
                <w:szCs w:val="18"/>
                <w:lang w:eastAsia="fr-FR"/>
              </w:rPr>
            </w:pPr>
          </w:p>
        </w:tc>
      </w:tr>
    </w:tbl>
    <w:p w14:paraId="50C87E53" w14:textId="77777777" w:rsidR="00340F1D" w:rsidRPr="00340F1D" w:rsidRDefault="00340F1D" w:rsidP="00340F1D">
      <w:pPr>
        <w:tabs>
          <w:tab w:val="left" w:pos="2268"/>
        </w:tabs>
        <w:suppressAutoHyphens w:val="0"/>
        <w:spacing w:after="120" w:line="276" w:lineRule="auto"/>
        <w:ind w:left="737"/>
        <w:jc w:val="both"/>
        <w:rPr>
          <w:rFonts w:ascii="Verdana" w:hAnsi="Verdana" w:cs="Arial"/>
          <w:sz w:val="18"/>
          <w:szCs w:val="18"/>
          <w:lang w:eastAsia="fr-FR"/>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0"/>
        <w:gridCol w:w="7961"/>
      </w:tblGrid>
      <w:tr w:rsidR="00340F1D" w:rsidRPr="00340F1D" w14:paraId="292CFEE2" w14:textId="77777777" w:rsidTr="008303FD">
        <w:trPr>
          <w:cantSplit/>
          <w:trHeight w:val="959"/>
        </w:trPr>
        <w:tc>
          <w:tcPr>
            <w:tcW w:w="1760" w:type="dxa"/>
            <w:tcBorders>
              <w:top w:val="nil"/>
              <w:left w:val="nil"/>
              <w:bottom w:val="nil"/>
              <w:right w:val="single" w:sz="4" w:space="0" w:color="auto"/>
            </w:tcBorders>
            <w:vAlign w:val="center"/>
          </w:tcPr>
          <w:p w14:paraId="2C63AA03" w14:textId="79D654BA" w:rsidR="00340F1D" w:rsidRPr="00340F1D" w:rsidRDefault="00340F1D" w:rsidP="00ED17F9">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Objet du marché</w:t>
            </w:r>
          </w:p>
        </w:tc>
        <w:tc>
          <w:tcPr>
            <w:tcW w:w="7961" w:type="dxa"/>
            <w:tcBorders>
              <w:top w:val="single" w:sz="4" w:space="0" w:color="auto"/>
              <w:left w:val="single" w:sz="4" w:space="0" w:color="auto"/>
              <w:bottom w:val="single" w:sz="4" w:space="0" w:color="auto"/>
              <w:right w:val="single" w:sz="4" w:space="0" w:color="auto"/>
            </w:tcBorders>
            <w:vAlign w:val="center"/>
          </w:tcPr>
          <w:p w14:paraId="4C5BE95F" w14:textId="5695ABAA" w:rsidR="00ED17F9" w:rsidRDefault="00ED17F9" w:rsidP="00340F1D">
            <w:pPr>
              <w:tabs>
                <w:tab w:val="left" w:pos="2268"/>
              </w:tabs>
              <w:suppressAutoHyphens w:val="0"/>
              <w:autoSpaceDN w:val="0"/>
              <w:textAlignment w:val="baseline"/>
              <w:rPr>
                <w:rFonts w:ascii="Verdana" w:hAnsi="Verdana"/>
                <w:b/>
                <w:bCs/>
                <w:sz w:val="18"/>
                <w:szCs w:val="18"/>
                <w:lang w:eastAsia="fr-FR"/>
              </w:rPr>
            </w:pPr>
            <w:bookmarkStart w:id="1" w:name="_Hlk158196180"/>
            <w:r>
              <w:rPr>
                <w:rFonts w:ascii="Verdana" w:hAnsi="Verdana"/>
                <w:sz w:val="18"/>
                <w:szCs w:val="18"/>
                <w:lang w:eastAsia="fr-FR"/>
              </w:rPr>
              <w:t>Marchés de s</w:t>
            </w:r>
            <w:r w:rsidR="00940AE0">
              <w:rPr>
                <w:rFonts w:ascii="Verdana" w:hAnsi="Verdana"/>
                <w:sz w:val="18"/>
                <w:szCs w:val="18"/>
                <w:lang w:eastAsia="fr-FR"/>
              </w:rPr>
              <w:t xml:space="preserve">ervices </w:t>
            </w:r>
            <w:r w:rsidR="00940AE0" w:rsidRPr="00ED17F9">
              <w:rPr>
                <w:rFonts w:ascii="Verdana" w:hAnsi="Verdana"/>
                <w:b/>
                <w:bCs/>
                <w:sz w:val="18"/>
                <w:szCs w:val="18"/>
                <w:lang w:eastAsia="fr-FR"/>
              </w:rPr>
              <w:t>d’assurances Construction</w:t>
            </w:r>
            <w:r w:rsidR="002446E5">
              <w:rPr>
                <w:rFonts w:ascii="Verdana" w:hAnsi="Verdana"/>
                <w:b/>
                <w:bCs/>
                <w:sz w:val="18"/>
                <w:szCs w:val="18"/>
                <w:lang w:eastAsia="fr-FR"/>
              </w:rPr>
              <w:t xml:space="preserve"> dans le cadre de l’opération de restructuration du bâtiment B5</w:t>
            </w:r>
            <w:r w:rsidR="00CB091E">
              <w:t xml:space="preserve"> </w:t>
            </w:r>
            <w:r w:rsidR="00CB091E" w:rsidRPr="00CB091E">
              <w:rPr>
                <w:rFonts w:ascii="Verdana" w:hAnsi="Verdana"/>
                <w:b/>
                <w:bCs/>
                <w:sz w:val="18"/>
                <w:szCs w:val="18"/>
                <w:lang w:eastAsia="fr-FR"/>
              </w:rPr>
              <w:t>et une partie du B6.</w:t>
            </w:r>
          </w:p>
          <w:bookmarkEnd w:id="1"/>
          <w:p w14:paraId="067DF502" w14:textId="70F4C24C" w:rsidR="00340F1D" w:rsidRPr="00ED17F9" w:rsidRDefault="00940AE0" w:rsidP="002446E5">
            <w:pPr>
              <w:tabs>
                <w:tab w:val="left" w:pos="2268"/>
              </w:tabs>
              <w:suppressAutoHyphens w:val="0"/>
              <w:autoSpaceDN w:val="0"/>
              <w:ind w:firstLine="2140"/>
              <w:textAlignment w:val="baseline"/>
              <w:rPr>
                <w:rFonts w:ascii="Verdana" w:hAnsi="Verdana"/>
                <w:b/>
                <w:bCs/>
                <w:sz w:val="20"/>
                <w:szCs w:val="20"/>
                <w:lang w:eastAsia="fr-FR"/>
              </w:rPr>
            </w:pPr>
            <w:r w:rsidRPr="00ED17F9">
              <w:rPr>
                <w:rFonts w:ascii="Verdana" w:hAnsi="Verdana"/>
                <w:b/>
                <w:bCs/>
                <w:sz w:val="20"/>
                <w:szCs w:val="20"/>
                <w:lang w:eastAsia="fr-FR"/>
              </w:rPr>
              <w:t xml:space="preserve">Lot </w:t>
            </w:r>
            <w:r w:rsidR="00730D5F">
              <w:rPr>
                <w:rFonts w:ascii="Verdana" w:hAnsi="Verdana"/>
                <w:b/>
                <w:bCs/>
                <w:sz w:val="20"/>
                <w:szCs w:val="20"/>
                <w:lang w:eastAsia="fr-FR"/>
              </w:rPr>
              <w:t>2</w:t>
            </w:r>
            <w:r w:rsidRPr="00ED17F9">
              <w:rPr>
                <w:rFonts w:ascii="Verdana" w:hAnsi="Verdana"/>
                <w:b/>
                <w:bCs/>
                <w:sz w:val="20"/>
                <w:szCs w:val="20"/>
                <w:lang w:eastAsia="fr-FR"/>
              </w:rPr>
              <w:t xml:space="preserve"> : </w:t>
            </w:r>
            <w:r w:rsidR="00730D5F">
              <w:rPr>
                <w:rFonts w:ascii="Verdana" w:hAnsi="Verdana"/>
                <w:b/>
                <w:bCs/>
                <w:sz w:val="20"/>
                <w:szCs w:val="20"/>
                <w:lang w:eastAsia="fr-FR"/>
              </w:rPr>
              <w:t>CCRD</w:t>
            </w:r>
          </w:p>
        </w:tc>
      </w:tr>
    </w:tbl>
    <w:p w14:paraId="3E3ADD92"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Layout w:type="fixed"/>
        <w:tblCellMar>
          <w:left w:w="70" w:type="dxa"/>
          <w:right w:w="70" w:type="dxa"/>
        </w:tblCellMar>
        <w:tblLook w:val="0000" w:firstRow="0" w:lastRow="0" w:firstColumn="0" w:lastColumn="0" w:noHBand="0" w:noVBand="0"/>
      </w:tblPr>
      <w:tblGrid>
        <w:gridCol w:w="5585"/>
        <w:gridCol w:w="173"/>
        <w:gridCol w:w="3951"/>
      </w:tblGrid>
      <w:tr w:rsidR="00340F1D" w:rsidRPr="00340F1D" w14:paraId="16FCFE01" w14:textId="77777777" w:rsidTr="008303FD">
        <w:trPr>
          <w:cantSplit/>
          <w:trHeight w:val="2020"/>
        </w:trPr>
        <w:tc>
          <w:tcPr>
            <w:tcW w:w="5585" w:type="dxa"/>
            <w:tcBorders>
              <w:top w:val="single" w:sz="4" w:space="0" w:color="auto"/>
              <w:left w:val="single" w:sz="4" w:space="0" w:color="auto"/>
              <w:bottom w:val="single" w:sz="4" w:space="0" w:color="auto"/>
              <w:right w:val="single" w:sz="4" w:space="0" w:color="auto"/>
            </w:tcBorders>
          </w:tcPr>
          <w:p w14:paraId="73531017" w14:textId="77777777" w:rsidR="00340F1D" w:rsidRDefault="00340F1D" w:rsidP="00340F1D">
            <w:pPr>
              <w:tabs>
                <w:tab w:val="right" w:pos="4325"/>
              </w:tabs>
              <w:suppressAutoHyphens w:val="0"/>
              <w:spacing w:before="60" w:after="120" w:line="276" w:lineRule="auto"/>
              <w:jc w:val="both"/>
              <w:rPr>
                <w:rFonts w:ascii="Verdana" w:hAnsi="Verdana" w:cs="Arial"/>
                <w:sz w:val="18"/>
                <w:szCs w:val="18"/>
                <w:lang w:eastAsia="fr-FR"/>
              </w:rPr>
            </w:pPr>
            <w:r w:rsidRPr="00340F1D">
              <w:rPr>
                <w:rFonts w:ascii="Verdana" w:hAnsi="Verdana" w:cs="Arial"/>
                <w:sz w:val="18"/>
                <w:szCs w:val="18"/>
                <w:lang w:eastAsia="fr-FR"/>
              </w:rPr>
              <w:t>Date de notification du marché :</w:t>
            </w:r>
          </w:p>
          <w:p w14:paraId="4F3D5184" w14:textId="77777777" w:rsidR="00ED17F9" w:rsidRPr="00ED17F9" w:rsidRDefault="00ED17F9" w:rsidP="00340F1D">
            <w:pPr>
              <w:tabs>
                <w:tab w:val="right" w:pos="4325"/>
              </w:tabs>
              <w:suppressAutoHyphens w:val="0"/>
              <w:spacing w:before="60" w:after="120" w:line="276" w:lineRule="auto"/>
              <w:jc w:val="both"/>
              <w:rPr>
                <w:rFonts w:ascii="Verdana" w:hAnsi="Verdana" w:cs="Arial"/>
                <w:sz w:val="18"/>
                <w:szCs w:val="18"/>
                <w:lang w:eastAsia="fr-FR"/>
              </w:rPr>
            </w:pPr>
          </w:p>
          <w:p w14:paraId="0B16E103" w14:textId="543AB783" w:rsidR="00ED17F9" w:rsidRPr="00D2764C"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 xml:space="preserve">Montant </w:t>
            </w:r>
            <w:r w:rsidR="00203A21" w:rsidRPr="00D2764C">
              <w:rPr>
                <w:rFonts w:ascii="Verdana" w:hAnsi="Verdana" w:cs="Arial"/>
                <w:b/>
                <w:bCs/>
                <w:sz w:val="18"/>
                <w:szCs w:val="18"/>
                <w:lang w:eastAsia="fr-FR"/>
              </w:rPr>
              <w:t xml:space="preserve">tranche ferme </w:t>
            </w:r>
            <w:r w:rsidRPr="00D2764C">
              <w:rPr>
                <w:rFonts w:ascii="Verdana" w:hAnsi="Verdana" w:cs="Arial"/>
                <w:b/>
                <w:bCs/>
                <w:sz w:val="18"/>
                <w:szCs w:val="18"/>
                <w:lang w:eastAsia="fr-FR"/>
              </w:rPr>
              <w:t xml:space="preserve">€ HT : </w:t>
            </w:r>
          </w:p>
          <w:p w14:paraId="2C9421CA" w14:textId="6445FC93" w:rsidR="00340F1D" w:rsidRPr="00D2764C" w:rsidRDefault="00ED17F9" w:rsidP="00340F1D">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 xml:space="preserve">Montant </w:t>
            </w:r>
            <w:r w:rsidR="00203A21" w:rsidRPr="00D2764C">
              <w:rPr>
                <w:rFonts w:ascii="Verdana" w:hAnsi="Verdana" w:cs="Arial"/>
                <w:b/>
                <w:bCs/>
                <w:sz w:val="18"/>
                <w:szCs w:val="18"/>
                <w:lang w:eastAsia="fr-FR"/>
              </w:rPr>
              <w:t xml:space="preserve">tranche ferme </w:t>
            </w:r>
            <w:r w:rsidRPr="00D2764C">
              <w:rPr>
                <w:rFonts w:ascii="Verdana" w:hAnsi="Verdana" w:cs="Arial"/>
                <w:b/>
                <w:bCs/>
                <w:sz w:val="18"/>
                <w:szCs w:val="18"/>
                <w:lang w:eastAsia="fr-FR"/>
              </w:rPr>
              <w:t xml:space="preserve">€ TTC : </w:t>
            </w:r>
          </w:p>
          <w:p w14:paraId="1002D134" w14:textId="63AF07FD" w:rsidR="00203A21" w:rsidRPr="00D2764C"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 xml:space="preserve">Montant tranche optionnelle 1 € HT : </w:t>
            </w:r>
          </w:p>
          <w:p w14:paraId="57207B53" w14:textId="3D91CB8C" w:rsidR="00203A21" w:rsidRPr="00D2764C"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 xml:space="preserve">Montant tranche optionnelle 1 € TTC : </w:t>
            </w:r>
          </w:p>
          <w:p w14:paraId="3928F2BC" w14:textId="47EB7A62" w:rsidR="00203A21" w:rsidRPr="00D2764C"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 xml:space="preserve">Montant total (TF +TO1) € HT : </w:t>
            </w:r>
          </w:p>
          <w:p w14:paraId="72F4E4F8" w14:textId="09BA68F4" w:rsidR="00203A21" w:rsidRPr="00ED17F9" w:rsidRDefault="00203A21" w:rsidP="00203A21">
            <w:pPr>
              <w:tabs>
                <w:tab w:val="right" w:pos="5015"/>
              </w:tabs>
              <w:suppressAutoHyphens w:val="0"/>
              <w:spacing w:before="60" w:after="120" w:line="276" w:lineRule="auto"/>
              <w:ind w:left="142"/>
              <w:jc w:val="both"/>
              <w:rPr>
                <w:rFonts w:ascii="Verdana" w:hAnsi="Verdana" w:cs="Arial"/>
                <w:b/>
                <w:bCs/>
                <w:sz w:val="18"/>
                <w:szCs w:val="18"/>
                <w:lang w:eastAsia="fr-FR"/>
              </w:rPr>
            </w:pPr>
            <w:r w:rsidRPr="00D2764C">
              <w:rPr>
                <w:rFonts w:ascii="Verdana" w:hAnsi="Verdana" w:cs="Arial"/>
                <w:b/>
                <w:bCs/>
                <w:sz w:val="18"/>
                <w:szCs w:val="18"/>
                <w:lang w:eastAsia="fr-FR"/>
              </w:rPr>
              <w:t>Montant total (TF +TO1) € TTC :</w:t>
            </w:r>
            <w:r w:rsidRPr="00ED17F9">
              <w:rPr>
                <w:rFonts w:ascii="Verdana" w:hAnsi="Verdana" w:cs="Arial"/>
                <w:b/>
                <w:bCs/>
                <w:sz w:val="18"/>
                <w:szCs w:val="18"/>
                <w:lang w:eastAsia="fr-FR"/>
              </w:rPr>
              <w:t xml:space="preserve"> </w:t>
            </w:r>
          </w:p>
          <w:p w14:paraId="04CBAF0B" w14:textId="77777777" w:rsidR="00203A21" w:rsidRPr="00ED17F9" w:rsidRDefault="00203A21" w:rsidP="00340F1D">
            <w:pPr>
              <w:tabs>
                <w:tab w:val="right" w:pos="5015"/>
              </w:tabs>
              <w:suppressAutoHyphens w:val="0"/>
              <w:spacing w:before="60" w:after="120" w:line="276" w:lineRule="auto"/>
              <w:ind w:left="142"/>
              <w:jc w:val="both"/>
              <w:rPr>
                <w:rFonts w:ascii="Verdana" w:hAnsi="Verdana" w:cs="Arial"/>
                <w:b/>
                <w:bCs/>
                <w:sz w:val="18"/>
                <w:szCs w:val="18"/>
                <w:lang w:eastAsia="fr-FR"/>
              </w:rPr>
            </w:pPr>
          </w:p>
          <w:p w14:paraId="58F98B6D" w14:textId="77777777" w:rsidR="00340F1D" w:rsidRPr="00340F1D" w:rsidRDefault="00340F1D" w:rsidP="00340F1D">
            <w:pPr>
              <w:tabs>
                <w:tab w:val="right" w:pos="5015"/>
              </w:tabs>
              <w:suppressAutoHyphens w:val="0"/>
              <w:spacing w:before="120" w:after="120" w:line="276" w:lineRule="auto"/>
              <w:ind w:left="737"/>
              <w:jc w:val="both"/>
              <w:rPr>
                <w:rFonts w:ascii="Verdana" w:hAnsi="Verdana" w:cs="Arial"/>
                <w:sz w:val="18"/>
                <w:szCs w:val="18"/>
                <w:lang w:eastAsia="fr-FR"/>
              </w:rPr>
            </w:pPr>
          </w:p>
        </w:tc>
        <w:tc>
          <w:tcPr>
            <w:tcW w:w="173" w:type="dxa"/>
            <w:tcBorders>
              <w:left w:val="single" w:sz="4" w:space="0" w:color="auto"/>
              <w:right w:val="single" w:sz="4" w:space="0" w:color="auto"/>
            </w:tcBorders>
          </w:tcPr>
          <w:p w14:paraId="7866B241" w14:textId="77777777" w:rsidR="00340F1D" w:rsidRPr="00340F1D" w:rsidRDefault="00340F1D" w:rsidP="00340F1D">
            <w:pPr>
              <w:tabs>
                <w:tab w:val="left" w:pos="2268"/>
              </w:tabs>
              <w:suppressAutoHyphens w:val="0"/>
              <w:spacing w:before="120" w:after="120" w:line="276" w:lineRule="auto"/>
              <w:ind w:left="737"/>
              <w:jc w:val="both"/>
              <w:rPr>
                <w:rFonts w:ascii="Verdana" w:hAnsi="Verdana" w:cs="Arial"/>
                <w:sz w:val="18"/>
                <w:szCs w:val="18"/>
                <w:lang w:eastAsia="fr-FR"/>
              </w:rPr>
            </w:pPr>
            <w:r w:rsidRPr="00340F1D">
              <w:rPr>
                <w:rFonts w:ascii="Verdana" w:hAnsi="Verdana" w:cs="Arial"/>
                <w:sz w:val="18"/>
                <w:szCs w:val="18"/>
                <w:lang w:eastAsia="fr-FR"/>
              </w:rPr>
              <w:tab/>
            </w:r>
          </w:p>
        </w:tc>
        <w:tc>
          <w:tcPr>
            <w:tcW w:w="3951" w:type="dxa"/>
            <w:tcBorders>
              <w:top w:val="single" w:sz="4" w:space="0" w:color="auto"/>
              <w:left w:val="single" w:sz="4" w:space="0" w:color="auto"/>
              <w:bottom w:val="single" w:sz="4" w:space="0" w:color="auto"/>
              <w:right w:val="single" w:sz="4" w:space="0" w:color="auto"/>
            </w:tcBorders>
          </w:tcPr>
          <w:p w14:paraId="2D4DB60E" w14:textId="77777777" w:rsidR="00340F1D" w:rsidRPr="00ED17F9" w:rsidRDefault="00340F1D" w:rsidP="00ED17F9">
            <w:pPr>
              <w:suppressAutoHyphens w:val="0"/>
              <w:spacing w:after="120" w:line="276" w:lineRule="auto"/>
              <w:ind w:left="737" w:hanging="737"/>
              <w:jc w:val="both"/>
              <w:rPr>
                <w:rFonts w:ascii="Verdana" w:hAnsi="Verdana" w:cs="Arial"/>
                <w:b/>
                <w:bCs/>
                <w:sz w:val="18"/>
                <w:szCs w:val="18"/>
                <w:lang w:eastAsia="fr-FR"/>
              </w:rPr>
            </w:pPr>
            <w:r w:rsidRPr="00ED17F9">
              <w:rPr>
                <w:rFonts w:ascii="Verdana" w:hAnsi="Verdana" w:cs="Arial"/>
                <w:b/>
                <w:bCs/>
                <w:sz w:val="18"/>
                <w:szCs w:val="18"/>
                <w:lang w:eastAsia="fr-FR"/>
              </w:rPr>
              <w:t>Nantissement :</w:t>
            </w:r>
          </w:p>
          <w:p w14:paraId="49B9BE73"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75CC2474"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Programme : 2006/02</w:t>
            </w:r>
          </w:p>
          <w:p w14:paraId="339F7ED0"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p>
          <w:p w14:paraId="08D0B108" w14:textId="77777777" w:rsidR="00ED17F9" w:rsidRDefault="00ED17F9" w:rsidP="00ED17F9">
            <w:pPr>
              <w:pStyle w:val="Normalbis"/>
              <w:tabs>
                <w:tab w:val="clear" w:pos="2268"/>
                <w:tab w:val="right" w:pos="4325"/>
              </w:tabs>
              <w:overflowPunct/>
              <w:autoSpaceDE/>
              <w:adjustRightInd/>
              <w:spacing w:before="60"/>
              <w:rPr>
                <w:rFonts w:ascii="Verdana" w:hAnsi="Verdana" w:cs="Arial"/>
                <w:b/>
                <w:sz w:val="18"/>
                <w:szCs w:val="18"/>
              </w:rPr>
            </w:pPr>
            <w:r>
              <w:rPr>
                <w:rFonts w:ascii="Verdana" w:hAnsi="Verdana" w:cs="Arial"/>
                <w:b/>
                <w:sz w:val="18"/>
                <w:szCs w:val="18"/>
              </w:rPr>
              <w:t>Opération : 2015/45</w:t>
            </w:r>
          </w:p>
          <w:p w14:paraId="7AD34B4F" w14:textId="77777777" w:rsidR="00ED17F9" w:rsidRPr="00340F1D" w:rsidRDefault="00ED17F9" w:rsidP="00340F1D">
            <w:pPr>
              <w:suppressAutoHyphens w:val="0"/>
              <w:spacing w:after="120" w:line="276" w:lineRule="auto"/>
              <w:ind w:left="737"/>
              <w:jc w:val="both"/>
              <w:rPr>
                <w:rFonts w:ascii="Verdana" w:hAnsi="Verdana" w:cs="Arial"/>
                <w:sz w:val="18"/>
                <w:szCs w:val="18"/>
                <w:lang w:eastAsia="fr-FR"/>
              </w:rPr>
            </w:pPr>
          </w:p>
        </w:tc>
      </w:tr>
    </w:tbl>
    <w:p w14:paraId="02A919D9"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505"/>
      </w:tblGrid>
      <w:tr w:rsidR="00340F1D" w:rsidRPr="00340F1D" w14:paraId="4EB6D995" w14:textId="77777777" w:rsidTr="008303FD">
        <w:trPr>
          <w:cantSplit/>
        </w:trPr>
        <w:tc>
          <w:tcPr>
            <w:tcW w:w="1204" w:type="dxa"/>
            <w:tcBorders>
              <w:top w:val="nil"/>
              <w:left w:val="nil"/>
              <w:bottom w:val="nil"/>
            </w:tcBorders>
            <w:vAlign w:val="center"/>
          </w:tcPr>
          <w:p w14:paraId="2C515720" w14:textId="77777777" w:rsidR="00340F1D" w:rsidRPr="00340F1D" w:rsidRDefault="00340F1D" w:rsidP="00340F1D">
            <w:pPr>
              <w:tabs>
                <w:tab w:val="left" w:pos="2268"/>
              </w:tabs>
              <w:suppressAutoHyphens w:val="0"/>
              <w:spacing w:after="120" w:line="276" w:lineRule="auto"/>
              <w:rPr>
                <w:rFonts w:ascii="Verdana" w:hAnsi="Verdana" w:cs="Arial"/>
                <w:b/>
                <w:bCs/>
                <w:sz w:val="18"/>
                <w:szCs w:val="18"/>
                <w:lang w:eastAsia="fr-FR"/>
              </w:rPr>
            </w:pPr>
            <w:r w:rsidRPr="00340F1D">
              <w:rPr>
                <w:rFonts w:ascii="Verdana" w:hAnsi="Verdana" w:cs="Arial"/>
                <w:b/>
                <w:bCs/>
                <w:sz w:val="18"/>
                <w:szCs w:val="18"/>
                <w:lang w:eastAsia="fr-FR"/>
              </w:rPr>
              <w:t xml:space="preserve">Passation du marché </w:t>
            </w:r>
          </w:p>
        </w:tc>
        <w:tc>
          <w:tcPr>
            <w:tcW w:w="8505" w:type="dxa"/>
          </w:tcPr>
          <w:p w14:paraId="4788306E" w14:textId="44E7ED21" w:rsidR="00340F1D" w:rsidRPr="00340F1D" w:rsidRDefault="00340F1D" w:rsidP="009366A3">
            <w:pPr>
              <w:suppressAutoHyphens w:val="0"/>
              <w:spacing w:before="120" w:after="120" w:line="276" w:lineRule="auto"/>
              <w:ind w:left="2"/>
              <w:jc w:val="both"/>
              <w:rPr>
                <w:rFonts w:ascii="Verdana" w:hAnsi="Verdana" w:cs="Arial"/>
                <w:sz w:val="18"/>
                <w:szCs w:val="18"/>
                <w:lang w:eastAsia="fr-FR"/>
              </w:rPr>
            </w:pPr>
            <w:r w:rsidRPr="00340F1D">
              <w:rPr>
                <w:rFonts w:ascii="Verdana" w:hAnsi="Verdana" w:cs="Arial"/>
                <w:sz w:val="18"/>
                <w:szCs w:val="18"/>
                <w:lang w:eastAsia="fr-FR"/>
              </w:rPr>
              <w:t xml:space="preserve">Marché public de </w:t>
            </w:r>
            <w:r w:rsidR="00940AE0">
              <w:rPr>
                <w:rFonts w:ascii="Verdana" w:hAnsi="Verdana" w:cs="Arial"/>
                <w:sz w:val="18"/>
                <w:szCs w:val="18"/>
                <w:lang w:eastAsia="fr-FR"/>
              </w:rPr>
              <w:t xml:space="preserve">services passé </w:t>
            </w:r>
            <w:r w:rsidR="00940AE0" w:rsidRPr="006B1F78">
              <w:rPr>
                <w:rFonts w:ascii="Verdana" w:hAnsi="Verdana" w:cs="Arial"/>
                <w:sz w:val="18"/>
                <w:szCs w:val="18"/>
                <w:lang w:eastAsia="fr-FR"/>
              </w:rPr>
              <w:t xml:space="preserve">en </w:t>
            </w:r>
            <w:r w:rsidR="00544962" w:rsidRPr="006B1F78">
              <w:rPr>
                <w:rFonts w:ascii="Verdana" w:hAnsi="Verdana" w:cs="Arial"/>
                <w:sz w:val="18"/>
                <w:szCs w:val="18"/>
                <w:lang w:eastAsia="fr-FR"/>
              </w:rPr>
              <w:t xml:space="preserve">appel d’offres </w:t>
            </w:r>
            <w:r w:rsidR="009366A3" w:rsidRPr="006B1F78">
              <w:rPr>
                <w:rFonts w:ascii="Verdana" w:hAnsi="Verdana" w:cs="Arial"/>
                <w:sz w:val="18"/>
                <w:szCs w:val="18"/>
                <w:lang w:eastAsia="fr-FR"/>
              </w:rPr>
              <w:t>ouvert</w:t>
            </w:r>
            <w:r w:rsidR="00544962">
              <w:rPr>
                <w:rFonts w:ascii="Verdana" w:hAnsi="Verdana" w:cs="Arial"/>
                <w:sz w:val="18"/>
                <w:szCs w:val="18"/>
                <w:lang w:eastAsia="fr-FR"/>
              </w:rPr>
              <w:t xml:space="preserve"> en </w:t>
            </w:r>
            <w:r w:rsidR="00940AE0">
              <w:rPr>
                <w:rFonts w:ascii="Verdana" w:hAnsi="Verdana" w:cs="Arial"/>
                <w:sz w:val="18"/>
                <w:szCs w:val="18"/>
                <w:lang w:eastAsia="fr-FR"/>
              </w:rPr>
              <w:t>application de</w:t>
            </w:r>
            <w:r w:rsidR="009366A3">
              <w:rPr>
                <w:rFonts w:ascii="Verdana" w:hAnsi="Verdana" w:cs="Arial"/>
                <w:sz w:val="18"/>
                <w:szCs w:val="18"/>
                <w:lang w:eastAsia="fr-FR"/>
              </w:rPr>
              <w:t>s</w:t>
            </w:r>
            <w:r w:rsidR="00940AE0">
              <w:rPr>
                <w:rFonts w:ascii="Verdana" w:hAnsi="Verdana" w:cs="Arial"/>
                <w:sz w:val="18"/>
                <w:szCs w:val="18"/>
                <w:lang w:eastAsia="fr-FR"/>
              </w:rPr>
              <w:t xml:space="preserve"> </w:t>
            </w:r>
            <w:r w:rsidR="009366A3" w:rsidRPr="009366A3">
              <w:rPr>
                <w:rFonts w:ascii="Verdana" w:hAnsi="Verdana" w:cs="Arial"/>
                <w:sz w:val="18"/>
                <w:szCs w:val="18"/>
                <w:lang w:eastAsia="fr-FR"/>
              </w:rPr>
              <w:t>articles L.2124-2 et R.2124-2, R.2161-2 à R.2161-5</w:t>
            </w:r>
            <w:r w:rsidR="00940AE0" w:rsidRPr="00940AE0">
              <w:rPr>
                <w:rFonts w:ascii="Verdana" w:hAnsi="Verdana" w:cs="Arial"/>
                <w:sz w:val="18"/>
                <w:szCs w:val="18"/>
                <w:lang w:eastAsia="fr-FR"/>
              </w:rPr>
              <w:t xml:space="preserve"> du code de la commande publique</w:t>
            </w:r>
          </w:p>
        </w:tc>
      </w:tr>
    </w:tbl>
    <w:p w14:paraId="57C5F900" w14:textId="77777777" w:rsidR="00340F1D" w:rsidRPr="00340F1D" w:rsidRDefault="00340F1D" w:rsidP="00340F1D">
      <w:pPr>
        <w:tabs>
          <w:tab w:val="left" w:pos="2268"/>
        </w:tabs>
        <w:suppressAutoHyphens w:val="0"/>
        <w:spacing w:line="276" w:lineRule="auto"/>
        <w:ind w:left="737"/>
        <w:jc w:val="both"/>
        <w:rPr>
          <w:rFonts w:ascii="Verdana" w:hAnsi="Verdana" w:cs="Arial"/>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0"/>
        <w:gridCol w:w="8389"/>
      </w:tblGrid>
      <w:tr w:rsidR="00340F1D" w:rsidRPr="00340F1D" w14:paraId="1D9E9F18" w14:textId="77777777" w:rsidTr="008303FD">
        <w:trPr>
          <w:cantSplit/>
          <w:trHeight w:val="1120"/>
        </w:trPr>
        <w:tc>
          <w:tcPr>
            <w:tcW w:w="1320" w:type="dxa"/>
            <w:tcBorders>
              <w:top w:val="nil"/>
              <w:left w:val="nil"/>
              <w:bottom w:val="nil"/>
            </w:tcBorders>
            <w:vAlign w:val="center"/>
          </w:tcPr>
          <w:p w14:paraId="60EE66F7" w14:textId="77777777" w:rsidR="00340F1D" w:rsidRPr="00340F1D" w:rsidRDefault="00340F1D" w:rsidP="00340F1D">
            <w:pPr>
              <w:tabs>
                <w:tab w:val="left" w:pos="2268"/>
              </w:tabs>
              <w:suppressAutoHyphens w:val="0"/>
              <w:spacing w:after="120" w:line="276" w:lineRule="auto"/>
              <w:rPr>
                <w:rFonts w:ascii="Verdana" w:hAnsi="Verdana" w:cs="Arial"/>
                <w:sz w:val="18"/>
                <w:szCs w:val="18"/>
                <w:lang w:eastAsia="fr-FR"/>
              </w:rPr>
            </w:pPr>
            <w:r w:rsidRPr="00340F1D">
              <w:rPr>
                <w:rFonts w:ascii="Verdana" w:hAnsi="Verdana" w:cs="Arial"/>
                <w:b/>
                <w:bCs/>
                <w:sz w:val="18"/>
                <w:szCs w:val="18"/>
                <w:lang w:eastAsia="fr-FR"/>
              </w:rPr>
              <w:t>Mois m0</w:t>
            </w:r>
          </w:p>
        </w:tc>
        <w:tc>
          <w:tcPr>
            <w:tcW w:w="8389" w:type="dxa"/>
          </w:tcPr>
          <w:p w14:paraId="34F0F623" w14:textId="5EB78D8A"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Les prix du présent marché sont réputés établis sur la base des conditions économiques du mois de</w:t>
            </w:r>
            <w:r w:rsidRPr="00340F1D">
              <w:rPr>
                <w:rFonts w:ascii="Verdana" w:hAnsi="Verdana" w:cs="Arial"/>
                <w:b/>
                <w:sz w:val="18"/>
                <w:szCs w:val="18"/>
                <w:lang w:eastAsia="fr-FR"/>
              </w:rPr>
              <w:t xml:space="preserve"> </w:t>
            </w:r>
            <w:r w:rsidR="00021D4B">
              <w:rPr>
                <w:rFonts w:ascii="Verdana" w:hAnsi="Verdana" w:cs="Arial"/>
                <w:b/>
                <w:sz w:val="18"/>
                <w:szCs w:val="18"/>
                <w:lang w:eastAsia="fr-FR"/>
              </w:rPr>
              <w:t>décembre</w:t>
            </w:r>
            <w:r w:rsidR="00D2764C" w:rsidRPr="00835471">
              <w:rPr>
                <w:rFonts w:ascii="Verdana" w:hAnsi="Verdana" w:cs="Arial"/>
                <w:b/>
                <w:sz w:val="18"/>
                <w:szCs w:val="18"/>
                <w:lang w:eastAsia="fr-FR"/>
              </w:rPr>
              <w:t xml:space="preserve"> </w:t>
            </w:r>
            <w:r w:rsidR="00C62AC6" w:rsidRPr="00835471">
              <w:rPr>
                <w:rFonts w:ascii="Verdana" w:hAnsi="Verdana" w:cs="Arial"/>
                <w:b/>
                <w:sz w:val="18"/>
                <w:szCs w:val="18"/>
                <w:lang w:eastAsia="fr-FR"/>
              </w:rPr>
              <w:t>2025</w:t>
            </w:r>
            <w:r w:rsidR="00234E4B" w:rsidRPr="00835471">
              <w:rPr>
                <w:rFonts w:ascii="Verdana" w:hAnsi="Verdana" w:cs="Arial"/>
                <w:b/>
                <w:sz w:val="18"/>
                <w:szCs w:val="18"/>
                <w:lang w:eastAsia="fr-FR"/>
              </w:rPr>
              <w:t>.</w:t>
            </w:r>
            <w:r w:rsidR="00234E4B">
              <w:rPr>
                <w:rFonts w:ascii="Verdana" w:hAnsi="Verdana" w:cs="Arial"/>
                <w:b/>
                <w:sz w:val="18"/>
                <w:szCs w:val="18"/>
                <w:lang w:eastAsia="fr-FR"/>
              </w:rPr>
              <w:t xml:space="preserve"> </w:t>
            </w:r>
          </w:p>
          <w:p w14:paraId="1B1F5F7B" w14:textId="77777777" w:rsidR="00340F1D" w:rsidRPr="00340F1D" w:rsidRDefault="00340F1D" w:rsidP="00ED17F9">
            <w:pPr>
              <w:suppressAutoHyphens w:val="0"/>
              <w:spacing w:after="120" w:line="276" w:lineRule="auto"/>
              <w:ind w:left="24" w:hanging="24"/>
              <w:jc w:val="both"/>
              <w:rPr>
                <w:rFonts w:ascii="Verdana" w:hAnsi="Verdana" w:cs="Arial"/>
                <w:sz w:val="18"/>
                <w:szCs w:val="18"/>
                <w:lang w:eastAsia="fr-FR"/>
              </w:rPr>
            </w:pPr>
            <w:r w:rsidRPr="00340F1D">
              <w:rPr>
                <w:rFonts w:ascii="Verdana" w:hAnsi="Verdana" w:cs="Arial"/>
                <w:sz w:val="18"/>
                <w:szCs w:val="18"/>
                <w:lang w:eastAsia="fr-FR"/>
              </w:rPr>
              <w:t>Ce mois est appelé mois zéro : « mois m</w:t>
            </w:r>
            <w:r w:rsidRPr="00340F1D">
              <w:rPr>
                <w:rFonts w:ascii="Verdana" w:hAnsi="Verdana" w:cs="Arial"/>
                <w:sz w:val="18"/>
                <w:szCs w:val="18"/>
                <w:vertAlign w:val="subscript"/>
                <w:lang w:eastAsia="fr-FR"/>
              </w:rPr>
              <w:t>0</w:t>
            </w:r>
            <w:r w:rsidRPr="00340F1D">
              <w:rPr>
                <w:rFonts w:ascii="Verdana" w:hAnsi="Verdana" w:cs="Arial"/>
                <w:sz w:val="18"/>
                <w:szCs w:val="18"/>
                <w:lang w:eastAsia="fr-FR"/>
              </w:rPr>
              <w:t> ».</w:t>
            </w:r>
          </w:p>
        </w:tc>
      </w:tr>
      <w:tr w:rsidR="00340F1D" w:rsidRPr="00340F1D" w14:paraId="63F2CAAF" w14:textId="77777777" w:rsidTr="00830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9709" w:type="dxa"/>
            <w:gridSpan w:val="2"/>
          </w:tcPr>
          <w:p w14:paraId="59A2FDEC"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lastRenderedPageBreak/>
              <w:t>Représentant du pouvoir adjudicateu</w:t>
            </w:r>
            <w:r w:rsidRPr="00340F1D">
              <w:rPr>
                <w:rFonts w:ascii="Verdana" w:hAnsi="Verdana" w:cs="Arial"/>
                <w:sz w:val="18"/>
                <w:szCs w:val="18"/>
                <w:lang w:eastAsia="fr-FR"/>
              </w:rPr>
              <w:t xml:space="preserve">r : </w:t>
            </w:r>
          </w:p>
          <w:p w14:paraId="5CF41CFA" w14:textId="250A71C6" w:rsidR="00340F1D" w:rsidRPr="00340F1D" w:rsidRDefault="00340F1D" w:rsidP="00340F1D">
            <w:pPr>
              <w:suppressAutoHyphens w:val="0"/>
              <w:spacing w:line="240" w:lineRule="exact"/>
              <w:jc w:val="both"/>
              <w:rPr>
                <w:rFonts w:ascii="Verdana" w:hAnsi="Verdana" w:cs="Arial"/>
                <w:sz w:val="18"/>
                <w:szCs w:val="18"/>
                <w:lang w:eastAsia="fr-FR"/>
              </w:rPr>
            </w:pPr>
            <w:r w:rsidRPr="00340F1D">
              <w:rPr>
                <w:rFonts w:ascii="Verdana" w:hAnsi="Verdana" w:cs="Arial"/>
                <w:sz w:val="18"/>
                <w:szCs w:val="18"/>
                <w:lang w:eastAsia="fr-FR"/>
              </w:rPr>
              <w:t>M</w:t>
            </w:r>
            <w:r w:rsidR="00ED17F9">
              <w:rPr>
                <w:rFonts w:ascii="Verdana" w:hAnsi="Verdana" w:cs="Arial"/>
                <w:sz w:val="18"/>
                <w:szCs w:val="18"/>
                <w:lang w:eastAsia="fr-FR"/>
              </w:rPr>
              <w:t xml:space="preserve">onsieur </w:t>
            </w:r>
            <w:r w:rsidRPr="00340F1D">
              <w:rPr>
                <w:rFonts w:ascii="Verdana" w:hAnsi="Verdana" w:cs="Arial"/>
                <w:sz w:val="18"/>
                <w:szCs w:val="18"/>
                <w:lang w:eastAsia="fr-FR"/>
              </w:rPr>
              <w:t>l</w:t>
            </w:r>
            <w:r w:rsidR="00ED17F9">
              <w:rPr>
                <w:rFonts w:ascii="Verdana" w:hAnsi="Verdana" w:cs="Arial"/>
                <w:sz w:val="18"/>
                <w:szCs w:val="18"/>
                <w:lang w:eastAsia="fr-FR"/>
              </w:rPr>
              <w:t>e</w:t>
            </w:r>
            <w:r w:rsidRPr="00340F1D">
              <w:rPr>
                <w:rFonts w:ascii="Verdana" w:hAnsi="Verdana" w:cs="Arial"/>
                <w:sz w:val="18"/>
                <w:szCs w:val="18"/>
                <w:lang w:eastAsia="fr-FR"/>
              </w:rPr>
              <w:t xml:space="preserve"> Direct</w:t>
            </w:r>
            <w:r w:rsidR="00ED17F9">
              <w:rPr>
                <w:rFonts w:ascii="Verdana" w:hAnsi="Verdana" w:cs="Arial"/>
                <w:sz w:val="18"/>
                <w:szCs w:val="18"/>
                <w:lang w:eastAsia="fr-FR"/>
              </w:rPr>
              <w:t>eur</w:t>
            </w:r>
            <w:r w:rsidRPr="00340F1D">
              <w:rPr>
                <w:rFonts w:ascii="Verdana" w:hAnsi="Verdana" w:cs="Arial"/>
                <w:sz w:val="18"/>
                <w:szCs w:val="18"/>
                <w:lang w:eastAsia="fr-FR"/>
              </w:rPr>
              <w:t xml:space="preserve"> Général de l'APIJ, 67 avenue de Fontainebleau, 94270, KREMLIN-BICETRE</w:t>
            </w:r>
            <w:r w:rsidR="002629CD" w:rsidRPr="00736B4F">
              <w:rPr>
                <w:rFonts w:ascii="Marianne" w:hAnsi="Marianne"/>
                <w:sz w:val="20"/>
                <w:szCs w:val="20"/>
              </w:rPr>
              <w:t xml:space="preserve"> </w:t>
            </w:r>
          </w:p>
          <w:p w14:paraId="1C087F49" w14:textId="47942E92" w:rsidR="00340F1D" w:rsidRPr="00340F1D" w:rsidRDefault="00340F1D" w:rsidP="00340F1D">
            <w:pPr>
              <w:suppressAutoHyphens w:val="0"/>
              <w:spacing w:line="240" w:lineRule="exact"/>
              <w:jc w:val="both"/>
              <w:rPr>
                <w:rFonts w:ascii="Verdana" w:hAnsi="Verdana" w:cs="Arial"/>
                <w:sz w:val="18"/>
                <w:szCs w:val="18"/>
                <w:lang w:eastAsia="fr-FR"/>
              </w:rPr>
            </w:pPr>
          </w:p>
          <w:p w14:paraId="0D07CC8B" w14:textId="7EEAE3DD" w:rsidR="00340F1D" w:rsidRPr="00340F1D" w:rsidRDefault="00340F1D" w:rsidP="002446E5">
            <w:pPr>
              <w:suppressAutoHyphens w:val="0"/>
              <w:spacing w:after="60"/>
              <w:jc w:val="both"/>
              <w:rPr>
                <w:rFonts w:ascii="Verdana" w:hAnsi="Verdana"/>
                <w:sz w:val="18"/>
                <w:szCs w:val="18"/>
                <w:lang w:eastAsia="fr-FR"/>
              </w:rPr>
            </w:pPr>
            <w:r w:rsidRPr="00340F1D">
              <w:rPr>
                <w:rFonts w:ascii="Verdana" w:hAnsi="Verdana" w:cs="Arial"/>
                <w:b/>
                <w:sz w:val="18"/>
                <w:szCs w:val="18"/>
                <w:lang w:eastAsia="fr-FR"/>
              </w:rPr>
              <w:t>Personne habilitée à donner les renseignements prévus aux articles R2191-60 et R2191-61</w:t>
            </w:r>
            <w:r w:rsidRPr="00340F1D">
              <w:rPr>
                <w:rFonts w:ascii="Verdana" w:hAnsi="Verdana"/>
                <w:b/>
                <w:sz w:val="18"/>
                <w:szCs w:val="18"/>
                <w:lang w:eastAsia="fr-FR"/>
              </w:rPr>
              <w:t xml:space="preserve"> relatifs au Code de la Commande Publique</w:t>
            </w:r>
            <w:r w:rsidR="00ED17F9">
              <w:rPr>
                <w:rFonts w:ascii="Verdana" w:hAnsi="Verdana"/>
                <w:b/>
                <w:sz w:val="18"/>
                <w:szCs w:val="18"/>
                <w:lang w:eastAsia="fr-FR"/>
              </w:rPr>
              <w:t xml:space="preserve"> </w:t>
            </w:r>
            <w:r w:rsidRPr="00340F1D">
              <w:rPr>
                <w:rFonts w:ascii="Verdana" w:hAnsi="Verdana"/>
                <w:sz w:val="18"/>
                <w:szCs w:val="18"/>
                <w:lang w:eastAsia="fr-FR"/>
              </w:rPr>
              <w:t>:</w:t>
            </w:r>
          </w:p>
          <w:p w14:paraId="7F3EACBC" w14:textId="1B82EED5" w:rsidR="00340F1D" w:rsidRPr="00340F1D" w:rsidRDefault="00340F1D" w:rsidP="00340F1D">
            <w:pPr>
              <w:suppressAutoHyphens w:val="0"/>
              <w:spacing w:line="240" w:lineRule="exact"/>
              <w:jc w:val="both"/>
              <w:rPr>
                <w:sz w:val="20"/>
                <w:szCs w:val="20"/>
                <w:lang w:eastAsia="fr-FR"/>
              </w:rPr>
            </w:pPr>
            <w:r w:rsidRPr="00340F1D">
              <w:rPr>
                <w:rFonts w:ascii="Verdana" w:hAnsi="Verdana" w:cs="Arial"/>
                <w:sz w:val="18"/>
                <w:szCs w:val="18"/>
                <w:lang w:eastAsia="fr-FR"/>
              </w:rPr>
              <w:t xml:space="preserve">Monsieur le </w:t>
            </w:r>
            <w:r w:rsidR="00ED17F9">
              <w:rPr>
                <w:rFonts w:ascii="Verdana" w:hAnsi="Verdana" w:cs="Arial"/>
                <w:sz w:val="18"/>
                <w:szCs w:val="18"/>
                <w:lang w:eastAsia="fr-FR"/>
              </w:rPr>
              <w:t>Secrétaire Général</w:t>
            </w:r>
            <w:r w:rsidRPr="00340F1D">
              <w:rPr>
                <w:rFonts w:ascii="Verdana" w:hAnsi="Verdana" w:cs="Arial"/>
                <w:sz w:val="18"/>
                <w:szCs w:val="18"/>
                <w:lang w:eastAsia="fr-FR"/>
              </w:rPr>
              <w:t xml:space="preserve"> de l’Agence Publique pour l’immobilier de la Justice, 67 avenue de Fontainebleau, 94270, KREMLIN-BICETRE</w:t>
            </w:r>
          </w:p>
          <w:p w14:paraId="170785AA"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69F7F10"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Ordonnateur </w:t>
            </w:r>
            <w:r w:rsidRPr="00340F1D">
              <w:rPr>
                <w:rFonts w:ascii="Verdana" w:hAnsi="Verdana" w:cs="Arial"/>
                <w:sz w:val="18"/>
                <w:szCs w:val="18"/>
                <w:lang w:eastAsia="fr-FR"/>
              </w:rPr>
              <w:t xml:space="preserve">: </w:t>
            </w:r>
          </w:p>
          <w:p w14:paraId="7FDA340B" w14:textId="1826452E" w:rsidR="00340F1D" w:rsidRPr="00340F1D" w:rsidRDefault="00ED17F9" w:rsidP="00340F1D">
            <w:pPr>
              <w:suppressAutoHyphens w:val="0"/>
              <w:spacing w:line="240" w:lineRule="exact"/>
              <w:jc w:val="both"/>
              <w:rPr>
                <w:rFonts w:ascii="Verdana" w:hAnsi="Verdana" w:cs="Arial"/>
                <w:sz w:val="18"/>
                <w:szCs w:val="18"/>
                <w:lang w:eastAsia="fr-FR"/>
              </w:rPr>
            </w:pPr>
            <w:r w:rsidRPr="00ED17F9">
              <w:rPr>
                <w:rFonts w:ascii="Verdana" w:hAnsi="Verdana" w:cs="Arial"/>
                <w:sz w:val="18"/>
                <w:szCs w:val="18"/>
                <w:lang w:eastAsia="fr-FR"/>
              </w:rPr>
              <w:t xml:space="preserve">Monsieur le Directeur Général </w:t>
            </w:r>
            <w:r w:rsidR="00340F1D" w:rsidRPr="00340F1D">
              <w:rPr>
                <w:rFonts w:ascii="Verdana" w:hAnsi="Verdana" w:cs="Arial"/>
                <w:sz w:val="18"/>
                <w:szCs w:val="18"/>
                <w:lang w:eastAsia="fr-FR"/>
              </w:rPr>
              <w:t>de l’APIJ, 67 avenue de Fontainebleau, 94270, KREMLIN-BICETRE</w:t>
            </w:r>
          </w:p>
          <w:p w14:paraId="61A50500" w14:textId="77777777" w:rsidR="00340F1D" w:rsidRPr="00340F1D" w:rsidRDefault="00340F1D" w:rsidP="00340F1D">
            <w:pPr>
              <w:suppressAutoHyphens w:val="0"/>
              <w:spacing w:line="240" w:lineRule="exact"/>
              <w:jc w:val="both"/>
              <w:rPr>
                <w:rFonts w:ascii="Verdana" w:hAnsi="Verdana" w:cs="Arial"/>
                <w:sz w:val="18"/>
                <w:szCs w:val="18"/>
                <w:lang w:eastAsia="fr-FR"/>
              </w:rPr>
            </w:pPr>
          </w:p>
          <w:p w14:paraId="12BDC2D2" w14:textId="77777777" w:rsidR="00340F1D" w:rsidRPr="00340F1D" w:rsidRDefault="00340F1D" w:rsidP="002446E5">
            <w:pPr>
              <w:suppressAutoHyphens w:val="0"/>
              <w:spacing w:after="60"/>
              <w:jc w:val="both"/>
              <w:rPr>
                <w:rFonts w:ascii="Verdana" w:hAnsi="Verdana" w:cs="Arial"/>
                <w:sz w:val="18"/>
                <w:szCs w:val="18"/>
                <w:lang w:eastAsia="fr-FR"/>
              </w:rPr>
            </w:pPr>
            <w:r w:rsidRPr="00340F1D">
              <w:rPr>
                <w:rFonts w:ascii="Verdana" w:hAnsi="Verdana" w:cs="Arial"/>
                <w:b/>
                <w:sz w:val="18"/>
                <w:szCs w:val="18"/>
                <w:lang w:eastAsia="fr-FR"/>
              </w:rPr>
              <w:t>Comptable assignataire des paiements</w:t>
            </w:r>
            <w:r w:rsidRPr="00340F1D">
              <w:rPr>
                <w:rFonts w:ascii="Verdana" w:hAnsi="Verdana" w:cs="Arial"/>
                <w:sz w:val="18"/>
                <w:szCs w:val="18"/>
                <w:lang w:eastAsia="fr-FR"/>
              </w:rPr>
              <w:t xml:space="preserve"> : </w:t>
            </w:r>
          </w:p>
          <w:p w14:paraId="14E7A265" w14:textId="0A798023" w:rsidR="00340F1D" w:rsidRDefault="006B1F78" w:rsidP="00340F1D">
            <w:pPr>
              <w:suppressAutoHyphens w:val="0"/>
              <w:spacing w:line="240" w:lineRule="exact"/>
              <w:jc w:val="both"/>
              <w:rPr>
                <w:rFonts w:ascii="Verdana" w:hAnsi="Verdana" w:cs="Arial"/>
                <w:sz w:val="18"/>
                <w:szCs w:val="18"/>
                <w:lang w:eastAsia="fr-FR"/>
              </w:rPr>
            </w:pPr>
            <w:r>
              <w:rPr>
                <w:rFonts w:ascii="Verdana" w:hAnsi="Verdana" w:cs="Arial"/>
                <w:sz w:val="18"/>
                <w:szCs w:val="18"/>
                <w:lang w:eastAsia="fr-FR"/>
              </w:rPr>
              <w:t xml:space="preserve">Monsieur </w:t>
            </w:r>
            <w:r w:rsidR="00340F1D" w:rsidRPr="00340F1D">
              <w:rPr>
                <w:rFonts w:ascii="Verdana" w:hAnsi="Verdana" w:cs="Arial"/>
                <w:sz w:val="18"/>
                <w:szCs w:val="18"/>
                <w:lang w:eastAsia="fr-FR"/>
              </w:rPr>
              <w:t>l’Agent Comptable de l’APIJ, 67 avenue de Fontainebleau, 94270, KREMLIN-BICETRE</w:t>
            </w:r>
          </w:p>
          <w:p w14:paraId="2705B813" w14:textId="77777777" w:rsidR="00835471" w:rsidRDefault="00835471" w:rsidP="002446E5">
            <w:pPr>
              <w:suppressAutoHyphens w:val="0"/>
              <w:spacing w:line="240" w:lineRule="exact"/>
              <w:jc w:val="both"/>
              <w:rPr>
                <w:rFonts w:ascii="Verdana" w:hAnsi="Verdana" w:cs="Arial"/>
                <w:sz w:val="18"/>
                <w:szCs w:val="18"/>
                <w:lang w:eastAsia="fr-FR"/>
              </w:rPr>
            </w:pPr>
          </w:p>
          <w:p w14:paraId="4C3F2094" w14:textId="1800C4EC" w:rsidR="00835471" w:rsidRPr="002446E5" w:rsidRDefault="00835471" w:rsidP="002446E5">
            <w:pPr>
              <w:suppressAutoHyphens w:val="0"/>
              <w:spacing w:line="240" w:lineRule="exact"/>
              <w:jc w:val="both"/>
              <w:rPr>
                <w:rFonts w:ascii="Verdana" w:hAnsi="Verdana" w:cs="Arial"/>
                <w:sz w:val="18"/>
                <w:szCs w:val="18"/>
                <w:lang w:eastAsia="fr-FR"/>
              </w:rPr>
            </w:pPr>
          </w:p>
          <w:p w14:paraId="69922A91" w14:textId="4EA8B6BD" w:rsidR="002446E5" w:rsidRDefault="002446E5" w:rsidP="002446E5">
            <w:pPr>
              <w:suppressAutoHyphens w:val="0"/>
              <w:spacing w:line="240" w:lineRule="exact"/>
              <w:jc w:val="both"/>
              <w:rPr>
                <w:rFonts w:ascii="Verdana" w:hAnsi="Verdana" w:cs="Arial"/>
                <w:sz w:val="18"/>
                <w:szCs w:val="18"/>
                <w:lang w:eastAsia="fr-FR"/>
              </w:rPr>
            </w:pPr>
            <w:r w:rsidRPr="002446E5">
              <w:rPr>
                <w:rFonts w:ascii="Verdana" w:hAnsi="Verdana" w:cs="Arial"/>
                <w:sz w:val="18"/>
                <w:szCs w:val="18"/>
                <w:lang w:eastAsia="fr-FR"/>
              </w:rPr>
              <w:t>Le descriptif du marché et de ses modalités d’exécution</w:t>
            </w:r>
            <w:r w:rsidR="00D2764C">
              <w:rPr>
                <w:rFonts w:ascii="Verdana" w:hAnsi="Verdana" w:cs="Arial"/>
                <w:sz w:val="18"/>
                <w:szCs w:val="18"/>
                <w:lang w:eastAsia="fr-FR"/>
              </w:rPr>
              <w:t>,</w:t>
            </w:r>
            <w:r w:rsidRPr="002446E5">
              <w:rPr>
                <w:rFonts w:ascii="Verdana" w:hAnsi="Verdana" w:cs="Arial"/>
                <w:sz w:val="18"/>
                <w:szCs w:val="18"/>
                <w:lang w:eastAsia="fr-FR"/>
              </w:rPr>
              <w:t xml:space="preserve"> figurent dans le cahier des clauses administratives particulières (CCAP), le cahier des clauses techniques particulières (CCTP) et leurs annexes respectives.</w:t>
            </w:r>
          </w:p>
          <w:p w14:paraId="154DC7B3" w14:textId="77777777" w:rsidR="00340F1D" w:rsidRPr="00340F1D" w:rsidRDefault="00340F1D" w:rsidP="00340F1D">
            <w:pPr>
              <w:suppressAutoHyphens w:val="0"/>
              <w:spacing w:after="120" w:line="276" w:lineRule="auto"/>
              <w:ind w:left="142"/>
              <w:jc w:val="both"/>
              <w:rPr>
                <w:rFonts w:ascii="Verdana" w:hAnsi="Verdana" w:cs="Arial"/>
                <w:sz w:val="18"/>
                <w:szCs w:val="18"/>
                <w:lang w:eastAsia="fr-FR"/>
              </w:rPr>
            </w:pPr>
          </w:p>
        </w:tc>
      </w:tr>
    </w:tbl>
    <w:p w14:paraId="1D320854" w14:textId="11EBB8A1" w:rsidR="002C31A1" w:rsidRPr="00513FF3" w:rsidRDefault="00340F1D" w:rsidP="008D2710">
      <w:pPr>
        <w:pStyle w:val="Titre"/>
        <w:rPr>
          <w:rFonts w:ascii="Calibri" w:hAnsi="Calibri" w:cs="Arial"/>
          <w:sz w:val="32"/>
          <w:szCs w:val="32"/>
        </w:rPr>
      </w:pPr>
      <w:r w:rsidRPr="00340F1D">
        <w:rPr>
          <w:rFonts w:ascii="Verdana" w:hAnsi="Verdana"/>
          <w:sz w:val="20"/>
          <w:szCs w:val="24"/>
          <w:lang w:eastAsia="fr-FR"/>
        </w:rPr>
        <w:br w:type="page"/>
      </w:r>
      <w:bookmarkStart w:id="2" w:name="__RefHeading__116_930907590"/>
      <w:bookmarkStart w:id="3" w:name="_Toc291605317"/>
      <w:bookmarkStart w:id="4" w:name="_Toc291606965"/>
      <w:bookmarkEnd w:id="2"/>
    </w:p>
    <w:p w14:paraId="070A1436" w14:textId="4B05490D" w:rsidR="00F1490D" w:rsidRPr="00513FF3" w:rsidRDefault="00F1490D" w:rsidP="00723B1E">
      <w:pPr>
        <w:pStyle w:val="Titre1"/>
        <w:spacing w:before="120" w:after="0"/>
        <w:ind w:left="431" w:hanging="431"/>
        <w:rPr>
          <w:rFonts w:ascii="Calibri" w:hAnsi="Calibri" w:cs="Arial"/>
          <w:sz w:val="28"/>
          <w:szCs w:val="28"/>
        </w:rPr>
      </w:pPr>
      <w:bookmarkStart w:id="5" w:name="_Toc453601175"/>
      <w:r w:rsidRPr="00513FF3">
        <w:rPr>
          <w:rFonts w:ascii="Calibri" w:hAnsi="Calibri" w:cs="Arial"/>
          <w:sz w:val="28"/>
          <w:szCs w:val="28"/>
        </w:rPr>
        <w:lastRenderedPageBreak/>
        <w:t xml:space="preserve">Article </w:t>
      </w:r>
      <w:r w:rsidR="002446E5">
        <w:rPr>
          <w:rFonts w:ascii="Calibri" w:hAnsi="Calibri" w:cs="Arial"/>
          <w:sz w:val="28"/>
          <w:szCs w:val="28"/>
        </w:rPr>
        <w:t>1</w:t>
      </w:r>
      <w:r w:rsidRPr="00513FF3">
        <w:rPr>
          <w:rFonts w:ascii="Calibri" w:hAnsi="Calibri" w:cs="Arial"/>
          <w:sz w:val="28"/>
          <w:szCs w:val="28"/>
        </w:rPr>
        <w:t> : Contractant</w:t>
      </w:r>
      <w:bookmarkEnd w:id="3"/>
      <w:bookmarkEnd w:id="4"/>
      <w:r w:rsidR="00FD0415" w:rsidRPr="00513FF3">
        <w:rPr>
          <w:rFonts w:ascii="Calibri" w:hAnsi="Calibri" w:cs="Arial"/>
          <w:sz w:val="28"/>
          <w:szCs w:val="28"/>
        </w:rPr>
        <w:t>(s)</w:t>
      </w:r>
      <w:bookmarkEnd w:id="5"/>
    </w:p>
    <w:p w14:paraId="28B60DF9" w14:textId="77777777" w:rsidR="00BF09FA" w:rsidRPr="002446E5" w:rsidRDefault="00BF09FA" w:rsidP="00D212AC">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6B42BF54" w14:textId="77777777" w:rsidR="00FD0415" w:rsidRPr="00513FF3" w:rsidRDefault="00FD0415" w:rsidP="00FD0415">
      <w:pPr>
        <w:jc w:val="both"/>
        <w:rPr>
          <w:rFonts w:ascii="Calibri" w:hAnsi="Calibri" w:cs="Arial"/>
        </w:rPr>
      </w:pPr>
    </w:p>
    <w:p w14:paraId="7AB2EA5B" w14:textId="4321A987" w:rsidR="00FD0415" w:rsidRPr="00513FF3" w:rsidRDefault="00FD0415" w:rsidP="00FD0415">
      <w:pPr>
        <w:jc w:val="both"/>
        <w:rPr>
          <w:rFonts w:ascii="Calibri" w:hAnsi="Calibri" w:cs="Arial"/>
          <w:b/>
          <w:u w:val="single"/>
        </w:rPr>
      </w:pPr>
      <w:r w:rsidRPr="00513FF3">
        <w:rPr>
          <w:rFonts w:ascii="Calibri" w:hAnsi="Calibri" w:cs="Arial"/>
          <w:b/>
          <w:u w:val="single"/>
        </w:rPr>
        <w:t>1.1</w:t>
      </w:r>
      <w:r w:rsidR="009B3CC7" w:rsidRPr="00513FF3">
        <w:rPr>
          <w:rFonts w:ascii="Calibri" w:hAnsi="Calibri" w:cs="Arial"/>
          <w:b/>
          <w:u w:val="single"/>
        </w:rPr>
        <w:t>-</w:t>
      </w:r>
      <w:r w:rsidRPr="00513FF3">
        <w:rPr>
          <w:rFonts w:ascii="Calibri" w:hAnsi="Calibri" w:cs="Arial"/>
          <w:b/>
          <w:u w:val="single"/>
        </w:rPr>
        <w:t xml:space="preserve"> Premier contractant</w:t>
      </w:r>
      <w:r w:rsidR="00E1031A">
        <w:rPr>
          <w:rFonts w:ascii="Calibri" w:hAnsi="Calibri" w:cs="Arial"/>
          <w:b/>
          <w:u w:val="single"/>
        </w:rPr>
        <w:t xml:space="preserve"> (</w:t>
      </w:r>
      <w:r w:rsidR="002446E5" w:rsidRPr="002446E5">
        <w:rPr>
          <w:rFonts w:ascii="Calibri" w:hAnsi="Calibri" w:cs="Arial"/>
          <w:b/>
          <w:u w:val="single"/>
        </w:rPr>
        <w:t>candidat unique</w:t>
      </w:r>
      <w:r w:rsidR="002446E5">
        <w:rPr>
          <w:rFonts w:ascii="Calibri" w:hAnsi="Calibri" w:cs="Arial"/>
          <w:b/>
          <w:u w:val="single"/>
        </w:rPr>
        <w:t xml:space="preserve"> ou </w:t>
      </w:r>
      <w:r w:rsidR="00E1031A">
        <w:rPr>
          <w:rFonts w:ascii="Calibri" w:hAnsi="Calibri" w:cs="Arial"/>
          <w:b/>
          <w:u w:val="single"/>
        </w:rPr>
        <w:t>mandataire en cas de groupement)</w:t>
      </w:r>
    </w:p>
    <w:p w14:paraId="39DF5648" w14:textId="52DC90BA" w:rsidR="00F1490D" w:rsidRPr="00513FF3" w:rsidRDefault="00F1490D" w:rsidP="00723B1E">
      <w:pPr>
        <w:tabs>
          <w:tab w:val="left" w:pos="567"/>
          <w:tab w:val="left" w:leader="dot" w:pos="10065"/>
        </w:tabs>
        <w:spacing w:before="120"/>
        <w:ind w:left="425"/>
        <w:jc w:val="both"/>
        <w:rPr>
          <w:rFonts w:ascii="Calibri" w:hAnsi="Calibri" w:cs="Arial"/>
        </w:rPr>
      </w:pPr>
      <w:bookmarkStart w:id="6" w:name="_Hlk158195489"/>
    </w:p>
    <w:p w14:paraId="1B0BC429"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055D61AF" w14:textId="2902B850"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Calibri" w:hAnsi="Calibri" w:cs="Arial"/>
          <w:i/>
          <w:iCs/>
          <w:sz w:val="20"/>
          <w:szCs w:val="20"/>
        </w:rPr>
      </w:pPr>
      <w:bookmarkStart w:id="7" w:name="_Hlk158195969"/>
      <w:r w:rsidRPr="002446E5">
        <w:rPr>
          <w:rFonts w:ascii="Calibri" w:hAnsi="Calibri" w:cs="Arial"/>
          <w:i/>
          <w:iCs/>
          <w:sz w:val="20"/>
          <w:szCs w:val="20"/>
        </w:rPr>
        <w:t>Nom, prénom, qualité et adresse professionnelle du signataire </w:t>
      </w:r>
    </w:p>
    <w:p w14:paraId="1726BA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p>
    <w:bookmarkEnd w:id="7"/>
    <w:p w14:paraId="5777A9A3" w14:textId="0A6B603F"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5B33316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mon propre compte</w:t>
      </w:r>
      <w:r w:rsidRPr="002446E5">
        <w:rPr>
          <w:rFonts w:ascii="Verdana" w:hAnsi="Verdana" w:cs="Arial"/>
          <w:snapToGrid w:val="0"/>
          <w:color w:val="000000"/>
          <w:sz w:val="18"/>
          <w:szCs w:val="18"/>
          <w:vertAlign w:val="superscript"/>
          <w:lang w:eastAsia="fr-FR"/>
        </w:rPr>
        <w:footnoteReference w:id="1"/>
      </w:r>
      <w:r w:rsidRPr="002446E5">
        <w:rPr>
          <w:rFonts w:ascii="Verdana" w:hAnsi="Verdana" w:cs="Arial"/>
          <w:snapToGrid w:val="0"/>
          <w:color w:val="000000"/>
          <w:sz w:val="18"/>
          <w:szCs w:val="18"/>
          <w:lang w:eastAsia="fr-FR"/>
        </w:rPr>
        <w:t> ;</w:t>
      </w:r>
    </w:p>
    <w:p w14:paraId="55FB297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le compte de la société</w:t>
      </w:r>
      <w:r w:rsidRPr="002446E5">
        <w:rPr>
          <w:rFonts w:ascii="Verdana" w:hAnsi="Verdana" w:cs="Arial"/>
          <w:snapToGrid w:val="0"/>
          <w:color w:val="000000"/>
          <w:sz w:val="18"/>
          <w:szCs w:val="18"/>
          <w:vertAlign w:val="superscript"/>
          <w:lang w:eastAsia="fr-FR"/>
        </w:rPr>
        <w:footnoteReference w:id="2"/>
      </w:r>
      <w:r w:rsidRPr="002446E5">
        <w:rPr>
          <w:rFonts w:ascii="Verdana" w:hAnsi="Verdana" w:cs="Arial"/>
          <w:snapToGrid w:val="0"/>
          <w:color w:val="000000"/>
          <w:sz w:val="18"/>
          <w:szCs w:val="18"/>
          <w:lang w:eastAsia="fr-FR"/>
        </w:rPr>
        <w:t> :</w:t>
      </w:r>
    </w:p>
    <w:p w14:paraId="693B98E9" w14:textId="4F6A5850"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2E65FECF" w14:textId="7819DCEE"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19ED0EB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365A28D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BDDC04F" w14:textId="058F31A3"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4527685F"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3DBDDE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4DCB52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521E1831"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6793023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Adresse mail de la personne en charge du suivi administratif :</w:t>
      </w:r>
    </w:p>
    <w:p w14:paraId="1D6BD792"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p>
    <w:bookmarkEnd w:id="6"/>
    <w:p w14:paraId="290EB644" w14:textId="77777777" w:rsidR="00FD0415" w:rsidRPr="00513FF3" w:rsidRDefault="009B3CC7" w:rsidP="00723B1E">
      <w:pPr>
        <w:tabs>
          <w:tab w:val="left" w:pos="567"/>
          <w:tab w:val="left" w:leader="dot" w:pos="10065"/>
        </w:tabs>
        <w:spacing w:before="120"/>
        <w:ind w:left="425"/>
        <w:jc w:val="both"/>
        <w:rPr>
          <w:rFonts w:ascii="Calibri" w:hAnsi="Calibri" w:cs="Arial"/>
        </w:rPr>
      </w:pPr>
      <w:r w:rsidRPr="00513FF3">
        <w:rPr>
          <w:rFonts w:ascii="Calibri" w:hAnsi="Calibri" w:cs="Arial"/>
        </w:rPr>
        <w:t xml:space="preserve">Etant, pour l’exécution du présent marché </w:t>
      </w:r>
      <w:r w:rsidRPr="00513FF3">
        <w:rPr>
          <w:rFonts w:ascii="Calibri" w:hAnsi="Calibri" w:cs="Arial"/>
          <w:b/>
        </w:rPr>
        <w:t>- Le Gestionnaire - L</w:t>
      </w:r>
      <w:r w:rsidR="00723B1E" w:rsidRPr="00513FF3">
        <w:rPr>
          <w:rFonts w:ascii="Calibri" w:hAnsi="Calibri" w:cs="Arial"/>
          <w:b/>
        </w:rPr>
        <w:t>e Gestionnaire et l’A</w:t>
      </w:r>
      <w:r w:rsidRPr="00513FF3">
        <w:rPr>
          <w:rFonts w:ascii="Calibri" w:hAnsi="Calibri" w:cs="Arial"/>
          <w:b/>
        </w:rPr>
        <w:t>ssureur</w:t>
      </w:r>
      <w:r w:rsidRPr="00513FF3">
        <w:rPr>
          <w:rStyle w:val="Caractresdenotedebasdepage"/>
          <w:rFonts w:ascii="Calibri" w:hAnsi="Calibri" w:cs="Arial"/>
          <w:b/>
        </w:rPr>
        <w:footnoteReference w:id="3"/>
      </w:r>
      <w:r w:rsidRPr="00513FF3">
        <w:rPr>
          <w:rFonts w:ascii="Calibri" w:hAnsi="Calibri" w:cs="Arial"/>
          <w:b/>
        </w:rPr>
        <w:t xml:space="preserve"> -</w:t>
      </w:r>
    </w:p>
    <w:p w14:paraId="00FB20B2" w14:textId="77777777" w:rsidR="002446E5" w:rsidRDefault="002446E5" w:rsidP="009B3CC7">
      <w:pPr>
        <w:ind w:left="426"/>
        <w:jc w:val="both"/>
        <w:rPr>
          <w:rFonts w:ascii="Calibri" w:hAnsi="Calibri" w:cs="Arial"/>
        </w:rPr>
      </w:pPr>
    </w:p>
    <w:p w14:paraId="2D540DCC" w14:textId="0BB16057" w:rsidR="009366A3" w:rsidRDefault="009366A3">
      <w:pPr>
        <w:suppressAutoHyphens w:val="0"/>
        <w:rPr>
          <w:rFonts w:ascii="Calibri" w:hAnsi="Calibri" w:cs="Arial"/>
        </w:rPr>
      </w:pPr>
      <w:r>
        <w:rPr>
          <w:rFonts w:ascii="Calibri" w:hAnsi="Calibri" w:cs="Arial"/>
        </w:rPr>
        <w:br w:type="page"/>
      </w:r>
    </w:p>
    <w:p w14:paraId="14D6B383" w14:textId="77777777" w:rsidR="009366A3" w:rsidRPr="00513FF3" w:rsidRDefault="009366A3" w:rsidP="009B3CC7">
      <w:pPr>
        <w:ind w:left="426"/>
        <w:jc w:val="both"/>
        <w:rPr>
          <w:rFonts w:ascii="Calibri" w:hAnsi="Calibri" w:cs="Arial"/>
        </w:rPr>
      </w:pPr>
      <w:bookmarkStart w:id="8" w:name="_Hlk158383561"/>
    </w:p>
    <w:p w14:paraId="3F65FF7F" w14:textId="77777777" w:rsidR="009B3CC7" w:rsidRPr="00513FF3" w:rsidRDefault="009B3CC7" w:rsidP="009B3CC7">
      <w:pPr>
        <w:jc w:val="both"/>
        <w:rPr>
          <w:rFonts w:ascii="Calibri" w:hAnsi="Calibri" w:cs="Arial"/>
          <w:b/>
          <w:u w:val="single"/>
        </w:rPr>
      </w:pPr>
      <w:r w:rsidRPr="00513FF3">
        <w:rPr>
          <w:rFonts w:ascii="Calibri" w:hAnsi="Calibri" w:cs="Arial"/>
          <w:b/>
          <w:u w:val="single"/>
        </w:rPr>
        <w:t>1.2- Deuxième contractant (en cas de groupement)</w:t>
      </w:r>
    </w:p>
    <w:p w14:paraId="762E1BB6" w14:textId="77777777" w:rsidR="002446E5" w:rsidRPr="00513FF3" w:rsidRDefault="002446E5" w:rsidP="002446E5">
      <w:pPr>
        <w:tabs>
          <w:tab w:val="left" w:pos="567"/>
          <w:tab w:val="left" w:leader="dot" w:pos="10065"/>
        </w:tabs>
        <w:spacing w:before="120"/>
        <w:ind w:left="425"/>
        <w:jc w:val="both"/>
        <w:rPr>
          <w:rFonts w:ascii="Calibri" w:hAnsi="Calibri" w:cs="Arial"/>
        </w:rPr>
      </w:pPr>
      <w:bookmarkStart w:id="9" w:name="_Hlk158383496"/>
      <w:bookmarkEnd w:id="8"/>
    </w:p>
    <w:p w14:paraId="61EA0CC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79B0139A"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44ED100D"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6AF90B47" w14:textId="77777777" w:rsid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F328C9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mon propre compte</w:t>
      </w:r>
      <w:r w:rsidRPr="002446E5">
        <w:rPr>
          <w:rFonts w:ascii="Verdana" w:hAnsi="Verdana" w:cs="Arial"/>
          <w:snapToGrid w:val="0"/>
          <w:color w:val="000000"/>
          <w:sz w:val="18"/>
          <w:szCs w:val="18"/>
          <w:vertAlign w:val="superscript"/>
          <w:lang w:eastAsia="fr-FR"/>
        </w:rPr>
        <w:footnoteReference w:id="4"/>
      </w:r>
      <w:r w:rsidRPr="002446E5">
        <w:rPr>
          <w:rFonts w:ascii="Verdana" w:hAnsi="Verdana" w:cs="Arial"/>
          <w:snapToGrid w:val="0"/>
          <w:color w:val="000000"/>
          <w:sz w:val="18"/>
          <w:szCs w:val="18"/>
          <w:lang w:eastAsia="fr-FR"/>
        </w:rPr>
        <w:t> ;</w:t>
      </w:r>
    </w:p>
    <w:p w14:paraId="014868F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le compte de la société</w:t>
      </w:r>
      <w:r w:rsidRPr="002446E5">
        <w:rPr>
          <w:rFonts w:ascii="Verdana" w:hAnsi="Verdana" w:cs="Arial"/>
          <w:snapToGrid w:val="0"/>
          <w:color w:val="000000"/>
          <w:sz w:val="18"/>
          <w:szCs w:val="18"/>
          <w:vertAlign w:val="superscript"/>
          <w:lang w:eastAsia="fr-FR"/>
        </w:rPr>
        <w:footnoteReference w:id="5"/>
      </w:r>
      <w:r w:rsidRPr="002446E5">
        <w:rPr>
          <w:rFonts w:ascii="Verdana" w:hAnsi="Verdana" w:cs="Arial"/>
          <w:snapToGrid w:val="0"/>
          <w:color w:val="000000"/>
          <w:sz w:val="18"/>
          <w:szCs w:val="18"/>
          <w:lang w:eastAsia="fr-FR"/>
        </w:rPr>
        <w:t> :</w:t>
      </w:r>
    </w:p>
    <w:p w14:paraId="51F01CD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038FD5D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400AE3E8"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7CD61677"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3C28D59B"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05977740"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1EC680DC"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404A2AA6"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7852FB04" w14:textId="77777777"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759EA2A3" w14:textId="3D2208E8" w:rsidR="002446E5" w:rsidRPr="002446E5" w:rsidRDefault="002446E5" w:rsidP="002446E5">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Adresse mail de la personne en charge du suivi administratif :</w:t>
      </w:r>
    </w:p>
    <w:bookmarkEnd w:id="9"/>
    <w:p w14:paraId="142FECE3" w14:textId="77777777" w:rsidR="009366A3" w:rsidRDefault="009366A3" w:rsidP="009366A3">
      <w:pPr>
        <w:tabs>
          <w:tab w:val="left" w:pos="567"/>
          <w:tab w:val="left" w:leader="dot" w:pos="10065"/>
        </w:tabs>
        <w:spacing w:before="120"/>
        <w:ind w:left="425"/>
        <w:jc w:val="both"/>
        <w:rPr>
          <w:rFonts w:ascii="Calibri" w:hAnsi="Calibri" w:cs="Arial"/>
        </w:rPr>
      </w:pPr>
    </w:p>
    <w:p w14:paraId="20898D6C" w14:textId="77777777" w:rsidR="009366A3" w:rsidRPr="00513FF3" w:rsidRDefault="009366A3" w:rsidP="009366A3">
      <w:pPr>
        <w:ind w:left="426"/>
        <w:jc w:val="both"/>
        <w:rPr>
          <w:rFonts w:ascii="Calibri" w:hAnsi="Calibri" w:cs="Arial"/>
        </w:rPr>
      </w:pPr>
    </w:p>
    <w:p w14:paraId="58033CAD" w14:textId="5F008B35" w:rsidR="009366A3" w:rsidRPr="00513FF3" w:rsidRDefault="009366A3" w:rsidP="009366A3">
      <w:pPr>
        <w:jc w:val="both"/>
        <w:rPr>
          <w:rFonts w:ascii="Calibri" w:hAnsi="Calibri" w:cs="Arial"/>
          <w:b/>
          <w:u w:val="single"/>
        </w:rPr>
      </w:pPr>
      <w:r w:rsidRPr="00513FF3">
        <w:rPr>
          <w:rFonts w:ascii="Calibri" w:hAnsi="Calibri" w:cs="Arial"/>
          <w:b/>
          <w:u w:val="single"/>
        </w:rPr>
        <w:t>1.</w:t>
      </w:r>
      <w:r>
        <w:rPr>
          <w:rFonts w:ascii="Calibri" w:hAnsi="Calibri" w:cs="Arial"/>
          <w:b/>
          <w:u w:val="single"/>
        </w:rPr>
        <w:t>3</w:t>
      </w:r>
      <w:r w:rsidRPr="00513FF3">
        <w:rPr>
          <w:rFonts w:ascii="Calibri" w:hAnsi="Calibri" w:cs="Arial"/>
          <w:b/>
          <w:u w:val="single"/>
        </w:rPr>
        <w:t xml:space="preserve">- </w:t>
      </w:r>
      <w:r w:rsidR="00C132A9">
        <w:rPr>
          <w:rFonts w:ascii="Calibri" w:hAnsi="Calibri" w:cs="Arial"/>
          <w:b/>
          <w:u w:val="single"/>
        </w:rPr>
        <w:t>Troisième</w:t>
      </w:r>
      <w:r w:rsidRPr="00513FF3">
        <w:rPr>
          <w:rFonts w:ascii="Calibri" w:hAnsi="Calibri" w:cs="Arial"/>
          <w:b/>
          <w:u w:val="single"/>
        </w:rPr>
        <w:t xml:space="preserve"> contractant (en cas de groupement)</w:t>
      </w:r>
    </w:p>
    <w:p w14:paraId="2C170F9D" w14:textId="77777777" w:rsidR="009366A3" w:rsidRPr="00513FF3" w:rsidRDefault="009366A3" w:rsidP="009366A3">
      <w:pPr>
        <w:tabs>
          <w:tab w:val="left" w:pos="567"/>
          <w:tab w:val="left" w:leader="dot" w:pos="10065"/>
        </w:tabs>
        <w:spacing w:before="120"/>
        <w:ind w:left="425"/>
        <w:jc w:val="both"/>
        <w:rPr>
          <w:rFonts w:ascii="Calibri" w:hAnsi="Calibri" w:cs="Arial"/>
        </w:rPr>
      </w:pPr>
    </w:p>
    <w:p w14:paraId="0D9F6E06"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Nom :</w:t>
      </w:r>
    </w:p>
    <w:p w14:paraId="384CA07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i/>
          <w:iCs/>
          <w:snapToGrid w:val="0"/>
          <w:color w:val="000000"/>
          <w:sz w:val="20"/>
          <w:szCs w:val="20"/>
          <w:lang w:eastAsia="fr-FR"/>
        </w:rPr>
      </w:pPr>
      <w:r w:rsidRPr="002446E5">
        <w:rPr>
          <w:rFonts w:ascii="Calibri" w:hAnsi="Calibri" w:cs="Arial"/>
          <w:i/>
          <w:iCs/>
          <w:sz w:val="20"/>
          <w:szCs w:val="20"/>
        </w:rPr>
        <w:t>Nom, prénom, qualité et adresse professionnelle du signataire </w:t>
      </w:r>
    </w:p>
    <w:p w14:paraId="6EB3D4B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p>
    <w:p w14:paraId="03F5074B" w14:textId="77777777" w:rsidR="009366A3"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Agissant</w:t>
      </w:r>
      <w:r>
        <w:rPr>
          <w:rFonts w:ascii="Verdana" w:hAnsi="Verdana" w:cs="Arial"/>
          <w:snapToGrid w:val="0"/>
          <w:color w:val="000000"/>
          <w:sz w:val="18"/>
          <w:szCs w:val="18"/>
          <w:lang w:eastAsia="fr-FR"/>
        </w:rPr>
        <w:t xml:space="preserve"> : </w:t>
      </w:r>
    </w:p>
    <w:p w14:paraId="6A25776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1"/>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mon propre compte</w:t>
      </w:r>
      <w:r w:rsidRPr="002446E5">
        <w:rPr>
          <w:rFonts w:ascii="Verdana" w:hAnsi="Verdana" w:cs="Arial"/>
          <w:snapToGrid w:val="0"/>
          <w:color w:val="000000"/>
          <w:sz w:val="18"/>
          <w:szCs w:val="18"/>
          <w:vertAlign w:val="superscript"/>
          <w:lang w:eastAsia="fr-FR"/>
        </w:rPr>
        <w:footnoteReference w:id="6"/>
      </w:r>
      <w:r w:rsidRPr="002446E5">
        <w:rPr>
          <w:rFonts w:ascii="Verdana" w:hAnsi="Verdana" w:cs="Arial"/>
          <w:snapToGrid w:val="0"/>
          <w:color w:val="000000"/>
          <w:sz w:val="18"/>
          <w:szCs w:val="18"/>
          <w:lang w:eastAsia="fr-FR"/>
        </w:rPr>
        <w:t> ;</w:t>
      </w:r>
    </w:p>
    <w:p w14:paraId="3A618161"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fldChar w:fldCharType="begin">
          <w:ffData>
            <w:name w:val="CaseACocher2"/>
            <w:enabled/>
            <w:calcOnExit w:val="0"/>
            <w:checkBox>
              <w:sizeAuto/>
              <w:default w:val="0"/>
              <w:checked w:val="0"/>
            </w:checkBox>
          </w:ffData>
        </w:fldChar>
      </w:r>
      <w:r w:rsidRPr="002446E5">
        <w:rPr>
          <w:rFonts w:ascii="Verdana" w:hAnsi="Verdana" w:cs="Arial"/>
          <w:snapToGrid w:val="0"/>
          <w:color w:val="000000"/>
          <w:sz w:val="18"/>
          <w:szCs w:val="18"/>
          <w:lang w:eastAsia="fr-FR"/>
        </w:rPr>
        <w:instrText xml:space="preserve"> FORMCHECKBOX </w:instrText>
      </w:r>
      <w:r w:rsidRPr="002446E5">
        <w:rPr>
          <w:rFonts w:ascii="Verdana" w:hAnsi="Verdana" w:cs="Arial"/>
          <w:snapToGrid w:val="0"/>
          <w:color w:val="000000"/>
          <w:sz w:val="18"/>
          <w:szCs w:val="18"/>
          <w:lang w:eastAsia="fr-FR"/>
        </w:rPr>
      </w:r>
      <w:r w:rsidRPr="002446E5">
        <w:rPr>
          <w:rFonts w:ascii="Verdana" w:hAnsi="Verdana" w:cs="Arial"/>
          <w:snapToGrid w:val="0"/>
          <w:color w:val="000000"/>
          <w:sz w:val="18"/>
          <w:szCs w:val="18"/>
          <w:lang w:eastAsia="fr-FR"/>
        </w:rPr>
        <w:fldChar w:fldCharType="separate"/>
      </w:r>
      <w:r w:rsidRPr="002446E5">
        <w:rPr>
          <w:rFonts w:ascii="Verdana" w:hAnsi="Verdana" w:cs="Arial"/>
          <w:snapToGrid w:val="0"/>
          <w:color w:val="000000"/>
          <w:sz w:val="18"/>
          <w:szCs w:val="18"/>
          <w:lang w:eastAsia="fr-FR"/>
        </w:rPr>
        <w:fldChar w:fldCharType="end"/>
      </w:r>
      <w:r w:rsidRPr="002446E5">
        <w:rPr>
          <w:rFonts w:ascii="Verdana" w:hAnsi="Verdana" w:cs="Arial"/>
          <w:snapToGrid w:val="0"/>
          <w:color w:val="000000"/>
          <w:sz w:val="18"/>
          <w:szCs w:val="18"/>
          <w:lang w:eastAsia="fr-FR"/>
        </w:rPr>
        <w:t xml:space="preserve"> agissant pour le compte de la société</w:t>
      </w:r>
      <w:r w:rsidRPr="002446E5">
        <w:rPr>
          <w:rFonts w:ascii="Verdana" w:hAnsi="Verdana" w:cs="Arial"/>
          <w:snapToGrid w:val="0"/>
          <w:color w:val="000000"/>
          <w:sz w:val="18"/>
          <w:szCs w:val="18"/>
          <w:vertAlign w:val="superscript"/>
          <w:lang w:eastAsia="fr-FR"/>
        </w:rPr>
        <w:footnoteReference w:id="7"/>
      </w:r>
      <w:r w:rsidRPr="002446E5">
        <w:rPr>
          <w:rFonts w:ascii="Verdana" w:hAnsi="Verdana" w:cs="Arial"/>
          <w:snapToGrid w:val="0"/>
          <w:color w:val="000000"/>
          <w:sz w:val="18"/>
          <w:szCs w:val="18"/>
          <w:lang w:eastAsia="fr-FR"/>
        </w:rPr>
        <w:t> :</w:t>
      </w:r>
    </w:p>
    <w:p w14:paraId="49AD4878"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En qualité de :</w:t>
      </w:r>
      <w:r>
        <w:rPr>
          <w:rFonts w:ascii="Verdana" w:hAnsi="Verdana" w:cs="Arial"/>
          <w:snapToGrid w:val="0"/>
          <w:color w:val="000000"/>
          <w:sz w:val="18"/>
          <w:szCs w:val="18"/>
          <w:lang w:eastAsia="fr-FR"/>
        </w:rPr>
        <w:t xml:space="preserve">                        </w:t>
      </w:r>
    </w:p>
    <w:p w14:paraId="17C20275"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Société </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ab/>
        <w:t>au capital de :</w:t>
      </w:r>
      <w:r>
        <w:rPr>
          <w:rFonts w:ascii="Verdana" w:hAnsi="Verdana" w:cs="Arial"/>
          <w:snapToGrid w:val="0"/>
          <w:color w:val="000000"/>
          <w:sz w:val="18"/>
          <w:szCs w:val="18"/>
          <w:lang w:eastAsia="fr-FR"/>
        </w:rPr>
        <w:t xml:space="preserve">                               </w:t>
      </w:r>
    </w:p>
    <w:p w14:paraId="08E4F456"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Ayant son siège social : </w:t>
      </w:r>
    </w:p>
    <w:p w14:paraId="527E32B3"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Téléphone :</w:t>
      </w:r>
    </w:p>
    <w:p w14:paraId="4E6BE45A"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Immatriculé le</w:t>
      </w:r>
      <w:r>
        <w:rPr>
          <w:rFonts w:ascii="Verdana" w:hAnsi="Verdana" w:cs="Arial"/>
          <w:snapToGrid w:val="0"/>
          <w:color w:val="000000"/>
          <w:sz w:val="18"/>
          <w:szCs w:val="18"/>
          <w:lang w:eastAsia="fr-FR"/>
        </w:rPr>
        <w:t xml:space="preserve">                           </w:t>
      </w:r>
      <w:r w:rsidRPr="002446E5">
        <w:rPr>
          <w:rFonts w:ascii="Verdana" w:hAnsi="Verdana" w:cs="Arial"/>
          <w:snapToGrid w:val="0"/>
          <w:color w:val="000000"/>
          <w:sz w:val="18"/>
          <w:szCs w:val="18"/>
          <w:lang w:eastAsia="fr-FR"/>
        </w:rPr>
        <w:t>à l'INSEE,</w:t>
      </w:r>
    </w:p>
    <w:p w14:paraId="1C243D0B"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d'identité d'établissement (SIRET) qui exécute la prestation :</w:t>
      </w:r>
    </w:p>
    <w:p w14:paraId="35469B80"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Adresse de l’établissement :</w:t>
      </w:r>
    </w:p>
    <w:p w14:paraId="70C8426E"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 xml:space="preserve">Code d'activité économique principale (APE) : </w:t>
      </w:r>
    </w:p>
    <w:p w14:paraId="4DA97A5C"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line="360" w:lineRule="auto"/>
        <w:jc w:val="both"/>
        <w:rPr>
          <w:rFonts w:ascii="Verdana" w:hAnsi="Verdana" w:cs="Arial"/>
          <w:snapToGrid w:val="0"/>
          <w:color w:val="000000"/>
          <w:sz w:val="18"/>
          <w:szCs w:val="18"/>
          <w:lang w:eastAsia="fr-FR"/>
        </w:rPr>
      </w:pPr>
      <w:r w:rsidRPr="002446E5">
        <w:rPr>
          <w:rFonts w:ascii="Verdana" w:hAnsi="Verdana" w:cs="Arial"/>
          <w:snapToGrid w:val="0"/>
          <w:color w:val="000000"/>
          <w:sz w:val="18"/>
          <w:szCs w:val="18"/>
          <w:lang w:eastAsia="fr-FR"/>
        </w:rPr>
        <w:t>N° d'inscription au registre du Commerce et des Sociétés :</w:t>
      </w:r>
    </w:p>
    <w:p w14:paraId="79C7F3C2" w14:textId="77777777" w:rsidR="009366A3" w:rsidRPr="002446E5" w:rsidRDefault="009366A3" w:rsidP="009366A3">
      <w:pPr>
        <w:pBdr>
          <w:top w:val="single" w:sz="4" w:space="1" w:color="auto"/>
          <w:left w:val="single" w:sz="4" w:space="4" w:color="auto"/>
          <w:bottom w:val="single" w:sz="4" w:space="1" w:color="auto"/>
          <w:right w:val="single" w:sz="4" w:space="4" w:color="auto"/>
        </w:pBdr>
        <w:suppressAutoHyphens w:val="0"/>
        <w:spacing w:before="120" w:line="360" w:lineRule="auto"/>
        <w:jc w:val="both"/>
        <w:rPr>
          <w:rFonts w:ascii="Verdana" w:hAnsi="Verdana" w:cs="Verdana"/>
          <w:snapToGrid w:val="0"/>
          <w:color w:val="000000"/>
          <w:sz w:val="18"/>
          <w:szCs w:val="18"/>
          <w:lang w:eastAsia="fr-FR"/>
        </w:rPr>
      </w:pPr>
      <w:r w:rsidRPr="002446E5">
        <w:rPr>
          <w:rFonts w:ascii="Verdana" w:hAnsi="Verdana" w:cs="Verdana"/>
          <w:snapToGrid w:val="0"/>
          <w:color w:val="000000"/>
          <w:sz w:val="18"/>
          <w:szCs w:val="18"/>
          <w:lang w:eastAsia="fr-FR"/>
        </w:rPr>
        <w:t>Adresse mail de la personne en charge du suivi administratif :</w:t>
      </w:r>
    </w:p>
    <w:p w14:paraId="06DF5F9A" w14:textId="77777777" w:rsidR="009366A3" w:rsidRDefault="009366A3" w:rsidP="009366A3">
      <w:pPr>
        <w:ind w:left="426"/>
        <w:jc w:val="both"/>
        <w:rPr>
          <w:rFonts w:ascii="Calibri" w:hAnsi="Calibri" w:cs="Arial"/>
        </w:rPr>
      </w:pPr>
    </w:p>
    <w:p w14:paraId="215574D7" w14:textId="77777777" w:rsidR="009366A3" w:rsidRDefault="009366A3" w:rsidP="009B3CC7">
      <w:pPr>
        <w:ind w:left="426"/>
        <w:jc w:val="both"/>
        <w:rPr>
          <w:rFonts w:ascii="Calibri" w:hAnsi="Calibri" w:cs="Arial"/>
        </w:rPr>
      </w:pPr>
    </w:p>
    <w:p w14:paraId="76DB78BA" w14:textId="77777777" w:rsidR="009366A3" w:rsidRDefault="009366A3" w:rsidP="009B3CC7">
      <w:pPr>
        <w:ind w:left="426"/>
        <w:jc w:val="both"/>
        <w:rPr>
          <w:rFonts w:ascii="Calibri" w:hAnsi="Calibri" w:cs="Arial"/>
        </w:rPr>
      </w:pPr>
    </w:p>
    <w:p w14:paraId="784DBD4C" w14:textId="77777777" w:rsidR="009B3CC7" w:rsidRDefault="009B3CC7" w:rsidP="00723B1E">
      <w:pPr>
        <w:tabs>
          <w:tab w:val="left" w:pos="567"/>
          <w:tab w:val="left" w:leader="dot" w:pos="10065"/>
        </w:tabs>
        <w:spacing w:before="120"/>
        <w:ind w:left="425"/>
        <w:jc w:val="both"/>
        <w:rPr>
          <w:rFonts w:ascii="Calibri" w:hAnsi="Calibri" w:cs="Arial"/>
          <w:b/>
        </w:rPr>
      </w:pPr>
      <w:r w:rsidRPr="00513FF3">
        <w:rPr>
          <w:rFonts w:ascii="Calibri" w:hAnsi="Calibri" w:cs="Arial"/>
        </w:rPr>
        <w:t xml:space="preserve">Etant, pour l’exécution du présent marché </w:t>
      </w:r>
      <w:r w:rsidR="00550ABA" w:rsidRPr="00513FF3">
        <w:rPr>
          <w:rFonts w:ascii="Calibri" w:hAnsi="Calibri" w:cs="Arial"/>
          <w:b/>
        </w:rPr>
        <w:t>l</w:t>
      </w:r>
      <w:r w:rsidRPr="00513FF3">
        <w:rPr>
          <w:rFonts w:ascii="Calibri" w:hAnsi="Calibri" w:cs="Arial"/>
          <w:b/>
        </w:rPr>
        <w:t>’</w:t>
      </w:r>
      <w:r w:rsidR="00550ABA" w:rsidRPr="00513FF3">
        <w:rPr>
          <w:rFonts w:ascii="Calibri" w:hAnsi="Calibri" w:cs="Arial"/>
          <w:b/>
        </w:rPr>
        <w:t>A</w:t>
      </w:r>
      <w:r w:rsidRPr="00513FF3">
        <w:rPr>
          <w:rFonts w:ascii="Calibri" w:hAnsi="Calibri" w:cs="Arial"/>
          <w:b/>
        </w:rPr>
        <w:t>ssureur</w:t>
      </w:r>
      <w:r w:rsidR="002A02EF" w:rsidRPr="00513FF3">
        <w:rPr>
          <w:rFonts w:ascii="Calibri" w:hAnsi="Calibri" w:cs="Arial"/>
          <w:b/>
        </w:rPr>
        <w:t>.</w:t>
      </w:r>
    </w:p>
    <w:p w14:paraId="3166372E" w14:textId="77777777" w:rsidR="00D2764C" w:rsidRPr="00513FF3" w:rsidRDefault="00D2764C" w:rsidP="00723B1E">
      <w:pPr>
        <w:tabs>
          <w:tab w:val="left" w:pos="567"/>
          <w:tab w:val="left" w:leader="dot" w:pos="10065"/>
        </w:tabs>
        <w:spacing w:before="120"/>
        <w:ind w:left="425"/>
        <w:jc w:val="both"/>
        <w:rPr>
          <w:rFonts w:ascii="Calibri" w:hAnsi="Calibri" w:cs="Arial"/>
        </w:rPr>
      </w:pPr>
    </w:p>
    <w:p w14:paraId="596409D0" w14:textId="77777777" w:rsidR="00723B1E" w:rsidRPr="00513FF3" w:rsidRDefault="00723B1E" w:rsidP="00723B1E">
      <w:pPr>
        <w:tabs>
          <w:tab w:val="left" w:pos="567"/>
          <w:tab w:val="left" w:leader="dot" w:pos="10065"/>
        </w:tabs>
        <w:ind w:left="425"/>
        <w:jc w:val="both"/>
        <w:rPr>
          <w:rFonts w:ascii="Calibri" w:hAnsi="Calibri" w:cs="Arial"/>
        </w:rPr>
      </w:pPr>
      <w:r w:rsidRPr="00513FF3">
        <w:rPr>
          <w:rFonts w:ascii="Calibri" w:hAnsi="Calibri" w:cs="Arial"/>
        </w:rPr>
        <w:t xml:space="preserve">Constituant, avec le contractant défini à l’art. 1.1, un </w:t>
      </w:r>
      <w:r w:rsidRPr="00513FF3">
        <w:rPr>
          <w:rFonts w:ascii="Calibri" w:hAnsi="Calibri" w:cs="Arial"/>
          <w:b/>
        </w:rPr>
        <w:t>Groupement conjoint, dont le mandataire est le contractant défini à l’art. 1.1</w:t>
      </w:r>
      <w:r w:rsidRPr="00513FF3">
        <w:rPr>
          <w:rFonts w:ascii="Calibri" w:hAnsi="Calibri" w:cs="Arial"/>
        </w:rPr>
        <w:t>.</w:t>
      </w:r>
    </w:p>
    <w:p w14:paraId="6DD95E7B" w14:textId="77777777" w:rsidR="009B3CC7" w:rsidRPr="00513FF3" w:rsidRDefault="009B3CC7" w:rsidP="009B3CC7">
      <w:pPr>
        <w:jc w:val="both"/>
        <w:rPr>
          <w:rFonts w:ascii="Calibri" w:hAnsi="Calibri" w:cs="Arial"/>
        </w:rPr>
      </w:pPr>
    </w:p>
    <w:p w14:paraId="470A806E" w14:textId="77777777" w:rsidR="002A02EF" w:rsidRDefault="002A02EF" w:rsidP="009B3CC7">
      <w:pPr>
        <w:jc w:val="both"/>
        <w:rPr>
          <w:rFonts w:ascii="Calibri" w:hAnsi="Calibri" w:cs="Arial"/>
        </w:rPr>
      </w:pPr>
      <w:r w:rsidRPr="00513FF3">
        <w:rPr>
          <w:rFonts w:ascii="Calibri" w:hAnsi="Calibri" w:cs="Arial"/>
        </w:rPr>
        <w:t>Le contractant, ou le groupement :</w:t>
      </w:r>
    </w:p>
    <w:p w14:paraId="78EDDD97" w14:textId="77777777" w:rsidR="001E08F7" w:rsidRPr="00513FF3" w:rsidRDefault="001E08F7" w:rsidP="009B3CC7">
      <w:pPr>
        <w:jc w:val="both"/>
        <w:rPr>
          <w:rFonts w:ascii="Calibri" w:hAnsi="Calibri" w:cs="Arial"/>
        </w:rPr>
      </w:pPr>
    </w:p>
    <w:p w14:paraId="585ADDB2" w14:textId="73D527A1" w:rsidR="002A02EF" w:rsidRPr="00513FF3" w:rsidRDefault="00234E4B" w:rsidP="00234E4B">
      <w:pPr>
        <w:jc w:val="both"/>
        <w:rPr>
          <w:rFonts w:ascii="Calibri" w:hAnsi="Calibri" w:cs="Arial"/>
        </w:rPr>
      </w:pPr>
      <w:r>
        <w:rPr>
          <w:rFonts w:ascii="Calibri" w:hAnsi="Calibri" w:cs="Arial"/>
        </w:rPr>
        <w:t>A</w:t>
      </w:r>
      <w:r w:rsidR="002A02EF" w:rsidRPr="00513FF3">
        <w:rPr>
          <w:rFonts w:ascii="Calibri" w:hAnsi="Calibri" w:cs="Arial"/>
        </w:rPr>
        <w:t xml:space="preserve">près avoir pris connaissance des pièces </w:t>
      </w:r>
      <w:r>
        <w:rPr>
          <w:rFonts w:ascii="Calibri" w:hAnsi="Calibri" w:cs="Arial"/>
        </w:rPr>
        <w:t>contractuelles telles que listées à l’article</w:t>
      </w:r>
      <w:r w:rsidR="00C132A9">
        <w:rPr>
          <w:rFonts w:ascii="Calibri" w:hAnsi="Calibri" w:cs="Arial"/>
        </w:rPr>
        <w:t xml:space="preserve"> </w:t>
      </w:r>
      <w:r w:rsidR="007F24C0">
        <w:rPr>
          <w:rFonts w:ascii="Calibri" w:hAnsi="Calibri" w:cs="Arial"/>
        </w:rPr>
        <w:t xml:space="preserve">3 </w:t>
      </w:r>
      <w:r w:rsidR="00995E14">
        <w:rPr>
          <w:rFonts w:ascii="Calibri" w:hAnsi="Calibri" w:cs="Arial"/>
        </w:rPr>
        <w:t>du présent acte d’engagement,</w:t>
      </w:r>
      <w:r>
        <w:rPr>
          <w:rFonts w:ascii="Calibri" w:hAnsi="Calibri" w:cs="Arial"/>
        </w:rPr>
        <w:t xml:space="preserve"> </w:t>
      </w:r>
    </w:p>
    <w:p w14:paraId="79F6BF87" w14:textId="77777777" w:rsidR="00234E4B" w:rsidRDefault="00234E4B" w:rsidP="00234E4B">
      <w:pPr>
        <w:spacing w:after="120"/>
        <w:jc w:val="both"/>
        <w:rPr>
          <w:rFonts w:ascii="Marianne" w:hAnsi="Marianne" w:cs="Arial"/>
          <w:sz w:val="18"/>
          <w:szCs w:val="18"/>
          <w:u w:val="single"/>
        </w:rPr>
      </w:pPr>
    </w:p>
    <w:p w14:paraId="40238D5F" w14:textId="4AF02636" w:rsidR="00234E4B" w:rsidRPr="00234E4B" w:rsidRDefault="00234E4B" w:rsidP="00234E4B">
      <w:pPr>
        <w:spacing w:after="120"/>
        <w:jc w:val="both"/>
        <w:rPr>
          <w:rFonts w:ascii="Marianne" w:hAnsi="Marianne" w:cs="Arial"/>
          <w:sz w:val="18"/>
          <w:szCs w:val="18"/>
          <w:u w:val="single"/>
        </w:rPr>
      </w:pPr>
      <w:r w:rsidRPr="00234E4B">
        <w:rPr>
          <w:rFonts w:ascii="Marianne" w:hAnsi="Marianne" w:cs="Arial"/>
          <w:sz w:val="18"/>
          <w:szCs w:val="18"/>
          <w:u w:val="single"/>
        </w:rPr>
        <w:t>Après avoir produit toutes les informations, déclarations, et pièces prévues dans le Code de la commande publique</w:t>
      </w:r>
    </w:p>
    <w:p w14:paraId="2EF3519A" w14:textId="77777777"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Atteste sur l’honneur que toutes les prestations du marché seront réalisées avec des salariés employés régulièrement au regard des articles L. 1221-10, L. 3243-1 et R. 3243-3 du code du travail,</w:t>
      </w:r>
    </w:p>
    <w:p w14:paraId="478E3D7D" w14:textId="77777777"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M'engage (nous engageons) sans réserve, conformément aux conditions, clauses et prescriptions imposées par le présent marché, à exécuter les prestations du marché aux conditions particulières ci-après, qui constituent l’offre.</w:t>
      </w:r>
    </w:p>
    <w:p w14:paraId="36D9B542" w14:textId="62CE80BF" w:rsidR="00234E4B" w:rsidRPr="00234E4B" w:rsidRDefault="00234E4B" w:rsidP="00234E4B">
      <w:pPr>
        <w:spacing w:after="120"/>
        <w:jc w:val="both"/>
        <w:rPr>
          <w:rFonts w:ascii="Marianne" w:hAnsi="Marianne" w:cs="Arial"/>
          <w:sz w:val="18"/>
          <w:szCs w:val="18"/>
        </w:rPr>
      </w:pPr>
      <w:r w:rsidRPr="00234E4B">
        <w:rPr>
          <w:rFonts w:ascii="Marianne" w:hAnsi="Marianne" w:cs="Arial"/>
          <w:sz w:val="18"/>
          <w:szCs w:val="18"/>
        </w:rPr>
        <w:t>Le présent engagement ne me (nous) lie toutefois que si son acceptation m’est (nous est) notifiée dans un délai de</w:t>
      </w:r>
      <w:r w:rsidR="00E63EBF">
        <w:rPr>
          <w:rFonts w:ascii="Marianne" w:hAnsi="Marianne" w:cs="Arial"/>
          <w:sz w:val="18"/>
          <w:szCs w:val="18"/>
        </w:rPr>
        <w:t xml:space="preserve"> </w:t>
      </w:r>
      <w:r w:rsidR="00E63EBF">
        <w:rPr>
          <w:rFonts w:ascii="Marianne" w:hAnsi="Marianne" w:cs="Arial"/>
          <w:b/>
          <w:sz w:val="18"/>
          <w:szCs w:val="18"/>
        </w:rPr>
        <w:t xml:space="preserve">deux cent quarante </w:t>
      </w:r>
      <w:r w:rsidRPr="00234E4B">
        <w:rPr>
          <w:rFonts w:ascii="Marianne" w:hAnsi="Marianne" w:cs="Arial"/>
          <w:b/>
          <w:sz w:val="18"/>
          <w:szCs w:val="18"/>
        </w:rPr>
        <w:t>(</w:t>
      </w:r>
      <w:r w:rsidR="00E63EBF">
        <w:rPr>
          <w:rFonts w:ascii="Marianne" w:hAnsi="Marianne" w:cs="Arial"/>
          <w:b/>
          <w:sz w:val="18"/>
          <w:szCs w:val="18"/>
        </w:rPr>
        <w:t>240</w:t>
      </w:r>
      <w:r w:rsidRPr="00234E4B">
        <w:rPr>
          <w:rFonts w:ascii="Marianne" w:hAnsi="Marianne" w:cs="Arial"/>
          <w:b/>
          <w:sz w:val="18"/>
          <w:szCs w:val="18"/>
        </w:rPr>
        <w:t>) jours</w:t>
      </w:r>
      <w:r w:rsidRPr="00234E4B">
        <w:rPr>
          <w:rFonts w:ascii="Marianne" w:hAnsi="Marianne" w:cs="Arial"/>
          <w:sz w:val="18"/>
          <w:szCs w:val="18"/>
        </w:rPr>
        <w:t xml:space="preserve"> à compter de la date limite de remise des offres fixée par le règlement de la consultation.</w:t>
      </w:r>
    </w:p>
    <w:p w14:paraId="35F43811" w14:textId="77777777" w:rsidR="00550ABA" w:rsidRPr="00513FF3" w:rsidRDefault="00FA630D" w:rsidP="00550ABA">
      <w:pPr>
        <w:pStyle w:val="Titre1"/>
        <w:spacing w:before="120" w:after="0"/>
        <w:ind w:left="431" w:hanging="431"/>
        <w:rPr>
          <w:rFonts w:ascii="Calibri" w:hAnsi="Calibri" w:cs="Arial"/>
          <w:sz w:val="28"/>
          <w:szCs w:val="28"/>
        </w:rPr>
      </w:pPr>
      <w:r w:rsidRPr="00513FF3">
        <w:rPr>
          <w:rFonts w:ascii="Calibri" w:hAnsi="Calibri"/>
        </w:rPr>
        <w:br w:type="page"/>
      </w:r>
      <w:bookmarkStart w:id="10" w:name="__RefHeading__118_930907590"/>
      <w:bookmarkStart w:id="11" w:name="_Toc453601176"/>
      <w:bookmarkStart w:id="12" w:name="_Toc291605318"/>
      <w:bookmarkStart w:id="13" w:name="_Toc291606966"/>
      <w:bookmarkEnd w:id="10"/>
      <w:r w:rsidR="00550ABA" w:rsidRPr="00513FF3">
        <w:rPr>
          <w:rFonts w:ascii="Calibri" w:hAnsi="Calibri" w:cs="Arial"/>
          <w:sz w:val="28"/>
          <w:szCs w:val="28"/>
        </w:rPr>
        <w:lastRenderedPageBreak/>
        <w:t>Article 2 : Objet du marché</w:t>
      </w:r>
      <w:bookmarkEnd w:id="11"/>
    </w:p>
    <w:p w14:paraId="7517C009" w14:textId="77777777" w:rsidR="00550ABA" w:rsidRPr="00513FF3" w:rsidRDefault="00550ABA" w:rsidP="00550ABA">
      <w:pPr>
        <w:jc w:val="both"/>
        <w:rPr>
          <w:rFonts w:ascii="Calibri" w:hAnsi="Calibri" w:cs="Arial"/>
        </w:rPr>
      </w:pPr>
    </w:p>
    <w:p w14:paraId="2B2F0DA3" w14:textId="28612EFF" w:rsidR="00550ABA" w:rsidRDefault="00550ABA" w:rsidP="00550ABA">
      <w:pPr>
        <w:jc w:val="both"/>
        <w:rPr>
          <w:rFonts w:ascii="Calibri" w:hAnsi="Calibri" w:cs="Arial"/>
        </w:rPr>
      </w:pPr>
      <w:r w:rsidRPr="00513FF3">
        <w:rPr>
          <w:rFonts w:ascii="Calibri" w:hAnsi="Calibri" w:cs="Arial"/>
        </w:rPr>
        <w:t xml:space="preserve">Le présent marché a pour objet </w:t>
      </w:r>
      <w:r w:rsidR="00762B4F" w:rsidRPr="00513FF3">
        <w:rPr>
          <w:rFonts w:ascii="Calibri" w:hAnsi="Calibri" w:cs="Arial"/>
        </w:rPr>
        <w:t xml:space="preserve">la souscription de police d’assurance construction pour </w:t>
      </w:r>
      <w:r w:rsidR="005A56F1" w:rsidRPr="00513FF3">
        <w:rPr>
          <w:rFonts w:ascii="Calibri" w:hAnsi="Calibri"/>
        </w:rPr>
        <w:t>l</w:t>
      </w:r>
      <w:r w:rsidR="005A56F1">
        <w:rPr>
          <w:rFonts w:ascii="Calibri" w:hAnsi="Calibri"/>
        </w:rPr>
        <w:t>’o</w:t>
      </w:r>
      <w:r w:rsidR="005A56F1" w:rsidRPr="00AC139B">
        <w:rPr>
          <w:rFonts w:ascii="Calibri" w:hAnsi="Calibri"/>
        </w:rPr>
        <w:t xml:space="preserve">pération de restructuration </w:t>
      </w:r>
      <w:r w:rsidR="002446E5" w:rsidRPr="002446E5">
        <w:rPr>
          <w:rFonts w:ascii="Calibri" w:hAnsi="Calibri"/>
        </w:rPr>
        <w:t>du bâtiment B5</w:t>
      </w:r>
      <w:r w:rsidR="005A56F1">
        <w:rPr>
          <w:rFonts w:ascii="Calibri" w:hAnsi="Calibri"/>
        </w:rPr>
        <w:t xml:space="preserve"> du</w:t>
      </w:r>
      <w:r w:rsidR="005A56F1" w:rsidRPr="00AC139B">
        <w:rPr>
          <w:rFonts w:ascii="Calibri" w:hAnsi="Calibri"/>
        </w:rPr>
        <w:t xml:space="preserve"> Palais de Justice de l’Ile de la Cité</w:t>
      </w:r>
      <w:r w:rsidR="005A56F1">
        <w:rPr>
          <w:rFonts w:ascii="Calibri" w:hAnsi="Calibri"/>
        </w:rPr>
        <w:t xml:space="preserve"> </w:t>
      </w:r>
      <w:r w:rsidRPr="00513FF3">
        <w:rPr>
          <w:rFonts w:ascii="Calibri" w:hAnsi="Calibri" w:cs="Arial"/>
        </w:rPr>
        <w:t>:</w:t>
      </w:r>
    </w:p>
    <w:p w14:paraId="278C5156" w14:textId="77777777" w:rsidR="00D2764C" w:rsidRPr="00513FF3" w:rsidRDefault="00D2764C" w:rsidP="00550ABA">
      <w:pPr>
        <w:jc w:val="both"/>
        <w:rPr>
          <w:rFonts w:ascii="Calibri" w:hAnsi="Calibri" w:cs="Arial"/>
        </w:rPr>
      </w:pPr>
    </w:p>
    <w:p w14:paraId="09E72CD2" w14:textId="5B778D3A" w:rsidR="00550ABA" w:rsidRPr="00995E14" w:rsidRDefault="00762B4F" w:rsidP="00550ABA">
      <w:pPr>
        <w:numPr>
          <w:ilvl w:val="0"/>
          <w:numId w:val="16"/>
        </w:numPr>
        <w:tabs>
          <w:tab w:val="left" w:pos="567"/>
        </w:tabs>
        <w:ind w:left="567" w:hanging="207"/>
        <w:jc w:val="both"/>
        <w:rPr>
          <w:rFonts w:ascii="Calibri" w:hAnsi="Calibri" w:cs="Arial"/>
          <w:b/>
          <w:bCs/>
        </w:rPr>
      </w:pPr>
      <w:r w:rsidRPr="00995E14">
        <w:rPr>
          <w:rFonts w:ascii="Calibri" w:hAnsi="Calibri" w:cs="Arial"/>
          <w:b/>
          <w:bCs/>
        </w:rPr>
        <w:t>Lot 2 : Contrat Collectif de Responsabilité Décennale</w:t>
      </w:r>
      <w:r w:rsidR="002446E5" w:rsidRPr="00995E14">
        <w:rPr>
          <w:rFonts w:ascii="Calibri" w:hAnsi="Calibri" w:cs="Arial"/>
          <w:b/>
          <w:bCs/>
        </w:rPr>
        <w:t xml:space="preserve"> (CCRD)</w:t>
      </w:r>
    </w:p>
    <w:p w14:paraId="3291A1A3" w14:textId="77777777" w:rsidR="00C07B41" w:rsidRPr="00513FF3" w:rsidRDefault="00C07B41" w:rsidP="00550ABA">
      <w:pPr>
        <w:jc w:val="both"/>
        <w:rPr>
          <w:rFonts w:ascii="Calibri" w:hAnsi="Calibri" w:cs="Arial"/>
        </w:rPr>
      </w:pPr>
    </w:p>
    <w:p w14:paraId="17F2BA64" w14:textId="77777777" w:rsidR="00550ABA" w:rsidRPr="00513FF3" w:rsidRDefault="00550ABA" w:rsidP="00550ABA">
      <w:pPr>
        <w:pStyle w:val="Titre1"/>
        <w:spacing w:before="120" w:after="0"/>
        <w:ind w:left="431" w:hanging="431"/>
        <w:rPr>
          <w:rFonts w:ascii="Calibri" w:hAnsi="Calibri" w:cs="Arial"/>
          <w:sz w:val="28"/>
          <w:szCs w:val="28"/>
        </w:rPr>
      </w:pPr>
      <w:bookmarkStart w:id="14" w:name="_Toc453601177"/>
      <w:r w:rsidRPr="00513FF3">
        <w:rPr>
          <w:rFonts w:ascii="Calibri" w:hAnsi="Calibri" w:cs="Arial"/>
          <w:sz w:val="28"/>
          <w:szCs w:val="28"/>
        </w:rPr>
        <w:t>Article 3 : Pièces constitutives du marché</w:t>
      </w:r>
      <w:bookmarkEnd w:id="14"/>
    </w:p>
    <w:p w14:paraId="55E54F71" w14:textId="77777777" w:rsidR="00D60073" w:rsidRPr="00513FF3" w:rsidRDefault="00D60073" w:rsidP="00550ABA">
      <w:pPr>
        <w:jc w:val="both"/>
        <w:rPr>
          <w:rFonts w:ascii="Calibri" w:hAnsi="Calibri" w:cs="Arial"/>
        </w:rPr>
      </w:pPr>
    </w:p>
    <w:p w14:paraId="4AB97A85" w14:textId="0A8D4119" w:rsidR="00E30D5F" w:rsidRPr="002446E5" w:rsidRDefault="00E30D5F" w:rsidP="002446E5">
      <w:pPr>
        <w:ind w:left="289" w:firstLine="845"/>
        <w:jc w:val="both"/>
        <w:rPr>
          <w:rFonts w:ascii="Calibri" w:hAnsi="Calibri" w:cs="Arial"/>
          <w:b/>
          <w:u w:val="single"/>
        </w:rPr>
      </w:pPr>
      <w:r w:rsidRPr="002446E5">
        <w:rPr>
          <w:rFonts w:ascii="Calibri" w:hAnsi="Calibri" w:cs="Arial"/>
          <w:b/>
          <w:u w:val="single"/>
        </w:rPr>
        <w:t>3.1- Pièces générales</w:t>
      </w:r>
    </w:p>
    <w:p w14:paraId="480C85B6" w14:textId="77777777" w:rsidR="00E30D5F" w:rsidRDefault="00E30D5F" w:rsidP="00762B4F">
      <w:pPr>
        <w:jc w:val="both"/>
        <w:rPr>
          <w:rFonts w:ascii="Calibri" w:hAnsi="Calibri" w:cs="Arial"/>
        </w:rPr>
      </w:pPr>
    </w:p>
    <w:p w14:paraId="592575F8" w14:textId="77777777" w:rsidR="00762B4F" w:rsidRDefault="00762B4F" w:rsidP="00762B4F">
      <w:pPr>
        <w:jc w:val="both"/>
        <w:rPr>
          <w:rFonts w:ascii="Calibri" w:hAnsi="Calibri" w:cs="Arial"/>
        </w:rPr>
      </w:pPr>
      <w:r w:rsidRPr="00762B4F">
        <w:rPr>
          <w:rFonts w:ascii="Calibri" w:hAnsi="Calibri" w:cs="Arial"/>
        </w:rPr>
        <w:t>Les pièces constitutives du marché sont les suivantes par ordre de priorité :</w:t>
      </w:r>
    </w:p>
    <w:p w14:paraId="0D2B95B8" w14:textId="77777777" w:rsidR="00762B4F" w:rsidRPr="00762B4F" w:rsidRDefault="00762B4F" w:rsidP="00762B4F">
      <w:pPr>
        <w:jc w:val="both"/>
        <w:rPr>
          <w:rFonts w:ascii="Calibri" w:hAnsi="Calibri" w:cs="Arial"/>
        </w:rPr>
      </w:pPr>
    </w:p>
    <w:p w14:paraId="5C1B7987" w14:textId="5EF87EB7" w:rsidR="00762B4F" w:rsidRPr="00762B4F" w:rsidRDefault="00762B4F" w:rsidP="00762B4F">
      <w:pPr>
        <w:numPr>
          <w:ilvl w:val="0"/>
          <w:numId w:val="28"/>
        </w:numPr>
        <w:jc w:val="both"/>
        <w:rPr>
          <w:rFonts w:ascii="Calibri" w:hAnsi="Calibri" w:cs="Arial"/>
        </w:rPr>
      </w:pPr>
      <w:r w:rsidRPr="00762B4F">
        <w:rPr>
          <w:rFonts w:ascii="Calibri" w:hAnsi="Calibri" w:cs="Arial"/>
        </w:rPr>
        <w:t xml:space="preserve">L’acte d’engagement (AE) et ses </w:t>
      </w:r>
      <w:r>
        <w:rPr>
          <w:rFonts w:ascii="Calibri" w:hAnsi="Calibri" w:cs="Arial"/>
        </w:rPr>
        <w:t xml:space="preserve">éventuelles </w:t>
      </w:r>
      <w:r w:rsidRPr="00762B4F">
        <w:rPr>
          <w:rFonts w:ascii="Calibri" w:hAnsi="Calibri" w:cs="Arial"/>
        </w:rPr>
        <w:t xml:space="preserve">annexes, </w:t>
      </w:r>
    </w:p>
    <w:p w14:paraId="25120709" w14:textId="1B00163B" w:rsidR="00762B4F" w:rsidRPr="00762B4F" w:rsidRDefault="00762B4F" w:rsidP="00762B4F">
      <w:pPr>
        <w:numPr>
          <w:ilvl w:val="0"/>
          <w:numId w:val="28"/>
        </w:numPr>
        <w:jc w:val="both"/>
        <w:rPr>
          <w:rFonts w:ascii="Calibri" w:hAnsi="Calibri" w:cs="Arial"/>
        </w:rPr>
      </w:pPr>
      <w:r w:rsidRPr="00762B4F">
        <w:rPr>
          <w:rFonts w:ascii="Calibri" w:hAnsi="Calibri" w:cs="Arial"/>
        </w:rPr>
        <w:t xml:space="preserve">Le cahier des clauses administratives particulières (C.C.A.P.) </w:t>
      </w:r>
      <w:r w:rsidR="000276E3">
        <w:rPr>
          <w:rFonts w:ascii="Calibri" w:hAnsi="Calibri" w:cs="Arial"/>
        </w:rPr>
        <w:t xml:space="preserve">et son annexe 1 (description de l’opération), </w:t>
      </w:r>
    </w:p>
    <w:p w14:paraId="3FA4B9B0" w14:textId="7F317297" w:rsidR="00762B4F" w:rsidRPr="00762B4F" w:rsidRDefault="00762B4F" w:rsidP="00762B4F">
      <w:pPr>
        <w:numPr>
          <w:ilvl w:val="0"/>
          <w:numId w:val="28"/>
        </w:numPr>
        <w:jc w:val="both"/>
        <w:rPr>
          <w:rFonts w:ascii="Calibri" w:hAnsi="Calibri" w:cs="Arial"/>
        </w:rPr>
      </w:pPr>
      <w:r w:rsidRPr="00762B4F">
        <w:rPr>
          <w:rFonts w:ascii="Calibri" w:hAnsi="Calibri" w:cs="Arial"/>
        </w:rPr>
        <w:t>Le</w:t>
      </w:r>
      <w:r w:rsidR="00E1031A">
        <w:rPr>
          <w:rFonts w:ascii="Calibri" w:hAnsi="Calibri" w:cs="Arial"/>
        </w:rPr>
        <w:t xml:space="preserve"> </w:t>
      </w:r>
      <w:r w:rsidRPr="00762B4F">
        <w:rPr>
          <w:rFonts w:ascii="Calibri" w:hAnsi="Calibri" w:cs="Arial"/>
        </w:rPr>
        <w:t>cahier des clauses techniques particulières (C.C.T.P.)</w:t>
      </w:r>
      <w:r w:rsidR="00254C70">
        <w:rPr>
          <w:rFonts w:ascii="Calibri" w:hAnsi="Calibri" w:cs="Arial"/>
        </w:rPr>
        <w:t xml:space="preserve"> du </w:t>
      </w:r>
      <w:r w:rsidR="00254C70" w:rsidRPr="002446E5">
        <w:rPr>
          <w:rFonts w:ascii="Calibri" w:hAnsi="Calibri" w:cs="Arial"/>
          <w:b/>
          <w:bCs/>
        </w:rPr>
        <w:t xml:space="preserve">lot </w:t>
      </w:r>
      <w:r w:rsidR="00730D5F">
        <w:rPr>
          <w:rFonts w:ascii="Calibri" w:hAnsi="Calibri" w:cs="Arial"/>
          <w:b/>
          <w:bCs/>
        </w:rPr>
        <w:t>2</w:t>
      </w:r>
      <w:r w:rsidR="00254C70" w:rsidRPr="002446E5">
        <w:rPr>
          <w:rFonts w:ascii="Calibri" w:hAnsi="Calibri" w:cs="Arial"/>
          <w:b/>
          <w:bCs/>
        </w:rPr>
        <w:t xml:space="preserve"> </w:t>
      </w:r>
      <w:r w:rsidR="00730D5F">
        <w:rPr>
          <w:rFonts w:ascii="Calibri" w:hAnsi="Calibri" w:cs="Arial"/>
          <w:b/>
          <w:bCs/>
        </w:rPr>
        <w:t>CCRD</w:t>
      </w:r>
      <w:r w:rsidR="00530774">
        <w:rPr>
          <w:rFonts w:ascii="Calibri" w:hAnsi="Calibri" w:cs="Arial"/>
        </w:rPr>
        <w:t>,</w:t>
      </w:r>
    </w:p>
    <w:p w14:paraId="2D74717A" w14:textId="228C4C45" w:rsidR="00762B4F" w:rsidRPr="00762B4F" w:rsidRDefault="00762B4F" w:rsidP="00762B4F">
      <w:pPr>
        <w:numPr>
          <w:ilvl w:val="0"/>
          <w:numId w:val="28"/>
        </w:numPr>
        <w:jc w:val="both"/>
        <w:rPr>
          <w:rFonts w:ascii="Calibri" w:hAnsi="Calibri" w:cs="Arial"/>
        </w:rPr>
      </w:pPr>
      <w:r w:rsidRPr="00762B4F">
        <w:rPr>
          <w:rFonts w:ascii="Calibri" w:hAnsi="Calibri" w:cs="Arial"/>
        </w:rPr>
        <w:t>L</w:t>
      </w:r>
      <w:r w:rsidR="00730062">
        <w:rPr>
          <w:rFonts w:ascii="Calibri" w:hAnsi="Calibri" w:cs="Arial"/>
        </w:rPr>
        <w:t xml:space="preserve">e mémoire technique </w:t>
      </w:r>
      <w:r w:rsidRPr="00762B4F">
        <w:rPr>
          <w:rFonts w:ascii="Calibri" w:hAnsi="Calibri" w:cs="Arial"/>
        </w:rPr>
        <w:t>du titulaire (</w:t>
      </w:r>
      <w:r w:rsidRPr="001E08F7">
        <w:rPr>
          <w:rFonts w:ascii="Calibri" w:hAnsi="Calibri" w:cs="Arial"/>
          <w:i/>
        </w:rPr>
        <w:t>les dispositions ne sont contractuelles que si elles vont au-delà des prescriptions des cahiers des charges</w:t>
      </w:r>
      <w:r w:rsidR="00AE2EE7">
        <w:rPr>
          <w:rFonts w:ascii="Calibri" w:hAnsi="Calibri" w:cs="Arial"/>
          <w:i/>
        </w:rPr>
        <w:t xml:space="preserve">), </w:t>
      </w:r>
    </w:p>
    <w:p w14:paraId="6732154F" w14:textId="5107E93F" w:rsidR="00762B4F" w:rsidRPr="00762B4F" w:rsidRDefault="007C1943" w:rsidP="00762B4F">
      <w:pPr>
        <w:numPr>
          <w:ilvl w:val="0"/>
          <w:numId w:val="28"/>
        </w:numPr>
        <w:jc w:val="both"/>
        <w:rPr>
          <w:rFonts w:ascii="Calibri" w:hAnsi="Calibri" w:cs="Arial"/>
        </w:rPr>
      </w:pPr>
      <w:r>
        <w:rPr>
          <w:rFonts w:ascii="Calibri" w:hAnsi="Calibri" w:cs="Arial"/>
        </w:rPr>
        <w:t>Les conditions particulières et conditions générales de l’assureur, pour leurs dispositions non contraires au cahier des charges</w:t>
      </w:r>
      <w:r w:rsidR="00AE2EE7">
        <w:rPr>
          <w:rFonts w:ascii="Calibri" w:hAnsi="Calibri" w:cs="Arial"/>
        </w:rPr>
        <w:t xml:space="preserve"> (CCAP et CCTP)</w:t>
      </w:r>
      <w:r>
        <w:rPr>
          <w:rFonts w:ascii="Calibri" w:hAnsi="Calibri" w:cs="Arial"/>
        </w:rPr>
        <w:t>,</w:t>
      </w:r>
    </w:p>
    <w:p w14:paraId="1D800F49" w14:textId="77777777" w:rsidR="00E30D5F" w:rsidRDefault="00E30D5F" w:rsidP="00E30D5F">
      <w:pPr>
        <w:jc w:val="both"/>
        <w:rPr>
          <w:rFonts w:ascii="Calibri" w:hAnsi="Calibri" w:cs="Arial"/>
        </w:rPr>
      </w:pPr>
    </w:p>
    <w:p w14:paraId="54D7138C" w14:textId="71403A61" w:rsidR="00E30D5F" w:rsidRPr="002446E5" w:rsidRDefault="00E30D5F" w:rsidP="002446E5">
      <w:pPr>
        <w:ind w:firstLine="1134"/>
        <w:jc w:val="both"/>
        <w:rPr>
          <w:rFonts w:ascii="Calibri" w:hAnsi="Calibri" w:cs="Arial"/>
          <w:b/>
          <w:u w:val="single"/>
        </w:rPr>
      </w:pPr>
      <w:r w:rsidRPr="002446E5">
        <w:rPr>
          <w:rFonts w:ascii="Calibri" w:hAnsi="Calibri" w:cs="Arial"/>
          <w:b/>
          <w:u w:val="single"/>
        </w:rPr>
        <w:t>3.2- Pièces particulières</w:t>
      </w:r>
    </w:p>
    <w:p w14:paraId="5A15CC42" w14:textId="77777777" w:rsidR="00E30D5F" w:rsidRPr="00762B4F" w:rsidRDefault="00E30D5F" w:rsidP="00E30D5F">
      <w:pPr>
        <w:jc w:val="both"/>
        <w:rPr>
          <w:rFonts w:ascii="Calibri" w:hAnsi="Calibri" w:cs="Arial"/>
        </w:rPr>
      </w:pPr>
    </w:p>
    <w:p w14:paraId="67F31972" w14:textId="0058694A" w:rsidR="00762B4F" w:rsidRPr="00513FF3" w:rsidRDefault="00762B4F" w:rsidP="00762B4F">
      <w:pPr>
        <w:numPr>
          <w:ilvl w:val="0"/>
          <w:numId w:val="28"/>
        </w:numPr>
        <w:jc w:val="both"/>
        <w:rPr>
          <w:rFonts w:ascii="Calibri" w:hAnsi="Calibri" w:cs="Arial"/>
        </w:rPr>
      </w:pPr>
      <w:r w:rsidRPr="00762B4F">
        <w:rPr>
          <w:rFonts w:ascii="Calibri" w:hAnsi="Calibri" w:cs="Arial"/>
        </w:rPr>
        <w:t xml:space="preserve">Le cahier des clauses administratives générales (C.C.A.G.) applicables aux marchés publics de fournitures courantes et de services, approuvé par l’arrêté du </w:t>
      </w:r>
      <w:r w:rsidR="00E30D5F">
        <w:rPr>
          <w:rFonts w:ascii="Calibri" w:hAnsi="Calibri" w:cs="Arial"/>
        </w:rPr>
        <w:t>30 mars 2021</w:t>
      </w:r>
    </w:p>
    <w:p w14:paraId="74240FDD" w14:textId="77777777" w:rsidR="00762B4F" w:rsidRPr="00513FF3" w:rsidRDefault="00762B4F" w:rsidP="00550ABA">
      <w:pPr>
        <w:jc w:val="both"/>
        <w:rPr>
          <w:rFonts w:ascii="Calibri" w:hAnsi="Calibri" w:cs="Arial"/>
        </w:rPr>
      </w:pPr>
    </w:p>
    <w:p w14:paraId="26818F3E" w14:textId="77777777" w:rsidR="00D60073" w:rsidRDefault="00D60073" w:rsidP="00550ABA">
      <w:pPr>
        <w:jc w:val="both"/>
        <w:rPr>
          <w:rFonts w:ascii="Calibri" w:hAnsi="Calibri" w:cs="Arial"/>
        </w:rPr>
      </w:pPr>
      <w:r w:rsidRPr="00513FF3">
        <w:rPr>
          <w:rFonts w:ascii="Calibri" w:hAnsi="Calibri" w:cs="Arial"/>
        </w:rPr>
        <w:t>En cas de contradiction</w:t>
      </w:r>
      <w:r w:rsidR="00C07B41" w:rsidRPr="00513FF3">
        <w:rPr>
          <w:rFonts w:ascii="Calibri" w:hAnsi="Calibri" w:cs="Arial"/>
        </w:rPr>
        <w:t xml:space="preserve">, les </w:t>
      </w:r>
      <w:r w:rsidRPr="00513FF3">
        <w:rPr>
          <w:rFonts w:ascii="Calibri" w:hAnsi="Calibri" w:cs="Arial"/>
        </w:rPr>
        <w:t>stipulation</w:t>
      </w:r>
      <w:r w:rsidR="00C07B41" w:rsidRPr="00513FF3">
        <w:rPr>
          <w:rFonts w:ascii="Calibri" w:hAnsi="Calibri" w:cs="Arial"/>
        </w:rPr>
        <w:t>s de la pièce prioritaire</w:t>
      </w:r>
      <w:r w:rsidR="00057537" w:rsidRPr="00513FF3">
        <w:rPr>
          <w:rFonts w:ascii="Calibri" w:hAnsi="Calibri" w:cs="Arial"/>
        </w:rPr>
        <w:t>, selon l’ordre ci-dessus,</w:t>
      </w:r>
      <w:r w:rsidR="00C07B41" w:rsidRPr="00513FF3">
        <w:rPr>
          <w:rFonts w:ascii="Calibri" w:hAnsi="Calibri" w:cs="Arial"/>
        </w:rPr>
        <w:t xml:space="preserve"> prévalent.</w:t>
      </w:r>
    </w:p>
    <w:p w14:paraId="792E3EE3" w14:textId="77777777" w:rsidR="009D10C1" w:rsidRDefault="009D10C1" w:rsidP="009D10C1">
      <w:pPr>
        <w:jc w:val="both"/>
        <w:rPr>
          <w:rFonts w:ascii="Calibri" w:hAnsi="Calibri" w:cs="Arial"/>
        </w:rPr>
      </w:pPr>
    </w:p>
    <w:p w14:paraId="7E2F8292" w14:textId="77777777" w:rsidR="009D10C1" w:rsidRPr="004153C2" w:rsidRDefault="009D10C1" w:rsidP="009D10C1">
      <w:pPr>
        <w:jc w:val="both"/>
        <w:rPr>
          <w:rFonts w:ascii="Calibri" w:hAnsi="Calibri" w:cs="Arial"/>
        </w:rPr>
      </w:pPr>
      <w:r w:rsidRPr="004153C2">
        <w:rPr>
          <w:rFonts w:ascii="Calibri" w:hAnsi="Calibri" w:cs="Arial"/>
        </w:rPr>
        <w:t xml:space="preserve">L’ensemble des dispositions du cahier des clauses particulières constitue les conventions particulières au contrat d’assurances. Ces dispositions dérogent à toutes les conditions d’assurance (générales, particulières, spéciales…) émises par l’assureur dans le cadre du présent marché et s’appliqueront par conséquent en priorité. Les présentes clauses particulières font partie intégrante du contrat et prévalent sur les conditions générales éventuellement annexées. Cependant, les conditions particulières dérogent uniquement pour ce qu’elles ont de plus favorable pour l’assuré aux conditions générales et conventions spéciales. </w:t>
      </w:r>
    </w:p>
    <w:p w14:paraId="7FB121D5" w14:textId="77777777" w:rsidR="009D10C1" w:rsidRPr="00513FF3" w:rsidRDefault="009D10C1" w:rsidP="009D10C1">
      <w:pPr>
        <w:jc w:val="both"/>
        <w:rPr>
          <w:rFonts w:ascii="Calibri" w:hAnsi="Calibri" w:cs="Arial"/>
        </w:rPr>
      </w:pPr>
      <w:r w:rsidRPr="004153C2">
        <w:rPr>
          <w:rFonts w:ascii="Calibri" w:hAnsi="Calibri" w:cs="Arial"/>
        </w:rPr>
        <w:t>Les informations relatives à l’identification du chantier et du dossier technique sont fournies par l’</w:t>
      </w:r>
      <w:r>
        <w:rPr>
          <w:rFonts w:ascii="Calibri" w:hAnsi="Calibri" w:cs="Arial"/>
        </w:rPr>
        <w:t>APIJ</w:t>
      </w:r>
      <w:r w:rsidRPr="004153C2">
        <w:rPr>
          <w:rFonts w:ascii="Calibri" w:hAnsi="Calibri" w:cs="Arial"/>
        </w:rPr>
        <w:t>. Le titulaire est réputé avoir eu connaissance de tout renseignement nécessaire à une juste appréciation des risques par la transmission de ces pièces.</w:t>
      </w:r>
    </w:p>
    <w:p w14:paraId="01EA9382" w14:textId="77777777" w:rsidR="009D10C1" w:rsidRPr="00513FF3" w:rsidRDefault="009D10C1" w:rsidP="00550ABA">
      <w:pPr>
        <w:jc w:val="both"/>
        <w:rPr>
          <w:rFonts w:ascii="Calibri" w:hAnsi="Calibri" w:cs="Arial"/>
        </w:rPr>
      </w:pPr>
    </w:p>
    <w:p w14:paraId="5360FE09" w14:textId="77777777" w:rsidR="00C07B41" w:rsidRPr="00513FF3" w:rsidRDefault="00C07B41" w:rsidP="00C07B41">
      <w:pPr>
        <w:jc w:val="both"/>
        <w:rPr>
          <w:rFonts w:ascii="Calibri" w:hAnsi="Calibri" w:cs="Arial"/>
        </w:rPr>
      </w:pPr>
    </w:p>
    <w:p w14:paraId="4AFE882B" w14:textId="77777777" w:rsidR="00C07B41" w:rsidRPr="00513FF3" w:rsidRDefault="00C07B41" w:rsidP="00C07B41">
      <w:pPr>
        <w:pStyle w:val="Titre1"/>
        <w:spacing w:before="120" w:after="0"/>
        <w:ind w:left="431" w:hanging="431"/>
        <w:rPr>
          <w:rFonts w:ascii="Calibri" w:hAnsi="Calibri" w:cs="Arial"/>
          <w:sz w:val="28"/>
          <w:szCs w:val="28"/>
        </w:rPr>
      </w:pPr>
      <w:bookmarkStart w:id="15" w:name="_Toc453601178"/>
      <w:r w:rsidRPr="00513FF3">
        <w:rPr>
          <w:rFonts w:ascii="Calibri" w:hAnsi="Calibri" w:cs="Arial"/>
          <w:sz w:val="28"/>
          <w:szCs w:val="28"/>
        </w:rPr>
        <w:t>Article 4 : Assiette de</w:t>
      </w:r>
      <w:r w:rsidR="00F735D1" w:rsidRPr="00513FF3">
        <w:rPr>
          <w:rFonts w:ascii="Calibri" w:hAnsi="Calibri" w:cs="Arial"/>
          <w:sz w:val="28"/>
          <w:szCs w:val="28"/>
        </w:rPr>
        <w:t>s</w:t>
      </w:r>
      <w:r w:rsidR="00C35A2B" w:rsidRPr="00513FF3">
        <w:rPr>
          <w:rFonts w:ascii="Calibri" w:hAnsi="Calibri" w:cs="Arial"/>
          <w:sz w:val="28"/>
          <w:szCs w:val="28"/>
        </w:rPr>
        <w:t xml:space="preserve"> </w:t>
      </w:r>
      <w:r w:rsidRPr="00513FF3">
        <w:rPr>
          <w:rFonts w:ascii="Calibri" w:hAnsi="Calibri" w:cs="Arial"/>
          <w:sz w:val="28"/>
          <w:szCs w:val="28"/>
        </w:rPr>
        <w:t>prime</w:t>
      </w:r>
      <w:r w:rsidR="00F735D1" w:rsidRPr="00513FF3">
        <w:rPr>
          <w:rFonts w:ascii="Calibri" w:hAnsi="Calibri" w:cs="Arial"/>
          <w:sz w:val="28"/>
          <w:szCs w:val="28"/>
        </w:rPr>
        <w:t>s</w:t>
      </w:r>
      <w:r w:rsidRPr="00513FF3">
        <w:rPr>
          <w:rFonts w:ascii="Calibri" w:hAnsi="Calibri" w:cs="Arial"/>
          <w:sz w:val="28"/>
          <w:szCs w:val="28"/>
        </w:rPr>
        <w:t xml:space="preserve"> d’assurance</w:t>
      </w:r>
      <w:bookmarkEnd w:id="15"/>
    </w:p>
    <w:p w14:paraId="21BABEDA" w14:textId="77777777" w:rsidR="00C07B41" w:rsidRPr="00513FF3" w:rsidRDefault="00C07B41" w:rsidP="00C07B41">
      <w:pPr>
        <w:jc w:val="both"/>
        <w:rPr>
          <w:rFonts w:ascii="Calibri" w:hAnsi="Calibri" w:cs="Arial"/>
        </w:rPr>
      </w:pPr>
    </w:p>
    <w:p w14:paraId="143873E2" w14:textId="77777777" w:rsidR="00D212AC" w:rsidRPr="00513FF3" w:rsidRDefault="00057537" w:rsidP="00C07B41">
      <w:pPr>
        <w:jc w:val="both"/>
        <w:rPr>
          <w:rFonts w:ascii="Calibri" w:hAnsi="Calibri" w:cs="Arial"/>
        </w:rPr>
      </w:pPr>
      <w:r w:rsidRPr="00513FF3">
        <w:rPr>
          <w:rFonts w:ascii="Calibri" w:hAnsi="Calibri" w:cs="Arial"/>
        </w:rPr>
        <w:t xml:space="preserve">L’assiette des primes d’assurance est </w:t>
      </w:r>
      <w:r w:rsidR="00762B4F" w:rsidRPr="00513FF3">
        <w:rPr>
          <w:rFonts w:ascii="Calibri" w:hAnsi="Calibri" w:cs="Arial"/>
        </w:rPr>
        <w:t xml:space="preserve">le </w:t>
      </w:r>
      <w:r w:rsidR="00762B4F" w:rsidRPr="00610403">
        <w:rPr>
          <w:rFonts w:ascii="Calibri" w:hAnsi="Calibri" w:cs="Arial"/>
          <w:b/>
          <w:bCs/>
        </w:rPr>
        <w:t>montant HT</w:t>
      </w:r>
      <w:r w:rsidR="00762B4F" w:rsidRPr="00513FF3">
        <w:rPr>
          <w:rFonts w:ascii="Calibri" w:hAnsi="Calibri" w:cs="Arial"/>
        </w:rPr>
        <w:t xml:space="preserve"> des travaux et honoraires de l’opération.</w:t>
      </w:r>
    </w:p>
    <w:p w14:paraId="54C271E7" w14:textId="77777777" w:rsidR="00057537" w:rsidRPr="00513FF3" w:rsidRDefault="00057537" w:rsidP="00C07B41">
      <w:pPr>
        <w:jc w:val="both"/>
        <w:rPr>
          <w:rFonts w:ascii="Calibri" w:hAnsi="Calibri" w:cs="Arial"/>
        </w:rPr>
      </w:pPr>
    </w:p>
    <w:p w14:paraId="42988BBA" w14:textId="2063F1D9" w:rsidR="00C07B41" w:rsidRPr="00513FF3" w:rsidRDefault="00C07B41" w:rsidP="002446E5">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.1</w:t>
      </w:r>
      <w:r w:rsidRPr="00513FF3">
        <w:rPr>
          <w:rFonts w:ascii="Calibri" w:hAnsi="Calibri" w:cs="Arial"/>
          <w:b/>
          <w:u w:val="single"/>
        </w:rPr>
        <w:t>- Coût prévisionnel de l’opération</w:t>
      </w:r>
      <w:r w:rsidR="00234E4B">
        <w:rPr>
          <w:rFonts w:ascii="Calibri" w:hAnsi="Calibri" w:cs="Arial"/>
          <w:b/>
          <w:u w:val="single"/>
        </w:rPr>
        <w:t xml:space="preserve"> </w:t>
      </w:r>
      <w:r w:rsidR="00203A21">
        <w:rPr>
          <w:rFonts w:ascii="Calibri" w:hAnsi="Calibri" w:cs="Arial"/>
          <w:b/>
          <w:u w:val="single"/>
        </w:rPr>
        <w:t xml:space="preserve">– Tranche ferme </w:t>
      </w:r>
      <w:r w:rsidR="00234E4B">
        <w:rPr>
          <w:rFonts w:ascii="Calibri" w:hAnsi="Calibri" w:cs="Arial"/>
          <w:b/>
          <w:u w:val="single"/>
        </w:rPr>
        <w:t xml:space="preserve">(travaux correspondants aux lots </w:t>
      </w:r>
      <w:r w:rsidR="007743C2">
        <w:rPr>
          <w:rFonts w:ascii="Calibri" w:hAnsi="Calibri" w:cs="Arial"/>
          <w:b/>
          <w:u w:val="single"/>
        </w:rPr>
        <w:t>2 à 15</w:t>
      </w:r>
      <w:r w:rsidR="00C62AC6">
        <w:rPr>
          <w:rFonts w:ascii="Calibri" w:hAnsi="Calibri" w:cs="Arial"/>
          <w:b/>
          <w:u w:val="single"/>
        </w:rPr>
        <w:t xml:space="preserve"> hors tranche</w:t>
      </w:r>
      <w:r w:rsidR="00995E14">
        <w:rPr>
          <w:rFonts w:ascii="Calibri" w:hAnsi="Calibri" w:cs="Arial"/>
          <w:b/>
          <w:u w:val="single"/>
        </w:rPr>
        <w:t>s</w:t>
      </w:r>
      <w:r w:rsidR="00C62AC6">
        <w:rPr>
          <w:rFonts w:ascii="Calibri" w:hAnsi="Calibri" w:cs="Arial"/>
          <w:b/>
          <w:u w:val="single"/>
        </w:rPr>
        <w:t xml:space="preserve"> optionnelle</w:t>
      </w:r>
      <w:r w:rsidR="00995E14">
        <w:rPr>
          <w:rFonts w:ascii="Calibri" w:hAnsi="Calibri" w:cs="Arial"/>
          <w:b/>
          <w:u w:val="single"/>
        </w:rPr>
        <w:t>s</w:t>
      </w:r>
      <w:r w:rsidR="00C62AC6">
        <w:rPr>
          <w:rFonts w:ascii="Calibri" w:hAnsi="Calibri" w:cs="Arial"/>
          <w:b/>
          <w:u w:val="single"/>
        </w:rPr>
        <w:t xml:space="preserve"> des lots 4 et 11)</w:t>
      </w:r>
    </w:p>
    <w:p w14:paraId="71352C1E" w14:textId="77777777" w:rsidR="00C07B41" w:rsidRPr="00513FF3" w:rsidRDefault="00C07B41" w:rsidP="00550ABA">
      <w:pPr>
        <w:jc w:val="both"/>
        <w:rPr>
          <w:rFonts w:ascii="Calibri" w:hAnsi="Calibri" w:cs="Arial"/>
        </w:rPr>
      </w:pPr>
    </w:p>
    <w:p w14:paraId="6AAF6DD3" w14:textId="77777777" w:rsidR="00AE2EE7" w:rsidRPr="00513FF3" w:rsidRDefault="00AE2EE7" w:rsidP="00AE2EE7">
      <w:pPr>
        <w:jc w:val="both"/>
        <w:rPr>
          <w:rFonts w:ascii="Calibri" w:hAnsi="Calibri" w:cs="Arial"/>
        </w:rPr>
      </w:pPr>
    </w:p>
    <w:p w14:paraId="67152F89" w14:textId="77777777" w:rsidR="00AE2EE7" w:rsidRPr="00513FF3" w:rsidRDefault="00AE2EE7" w:rsidP="00AE2EE7">
      <w:pPr>
        <w:jc w:val="both"/>
        <w:rPr>
          <w:rFonts w:ascii="Calibri" w:hAnsi="Calibri" w:cs="Arial"/>
          <w:b/>
          <w:strike/>
        </w:rPr>
      </w:pPr>
      <w:r w:rsidRPr="0049515D">
        <w:rPr>
          <w:rFonts w:ascii="Calibri" w:hAnsi="Calibri" w:cs="Arial"/>
        </w:rPr>
        <w:t>À la date de notification du marché, le Coût prévisionnel de l’opération déclaré est de</w:t>
      </w:r>
      <w:r w:rsidRPr="0049515D">
        <w:rPr>
          <w:rFonts w:ascii="Calibri" w:hAnsi="Calibri" w:cs="Arial"/>
        </w:rPr>
        <w:br/>
      </w:r>
      <w:r w:rsidRPr="0049515D">
        <w:rPr>
          <w:rFonts w:ascii="Calibri" w:hAnsi="Calibri" w:cs="Arial"/>
          <w:b/>
        </w:rPr>
        <w:t>146 200 000 € HT</w:t>
      </w:r>
      <w:r w:rsidRPr="0049515D">
        <w:rPr>
          <w:rFonts w:ascii="Calibri" w:hAnsi="Calibri" w:cs="Arial"/>
        </w:rPr>
        <w:t xml:space="preserve"> soit </w:t>
      </w:r>
      <w:r w:rsidRPr="0049515D">
        <w:rPr>
          <w:rFonts w:ascii="Calibri" w:hAnsi="Calibri" w:cs="Arial"/>
          <w:b/>
          <w:bCs/>
        </w:rPr>
        <w:t>175 440 000 € TTC</w:t>
      </w:r>
    </w:p>
    <w:p w14:paraId="32CD8C96" w14:textId="77777777" w:rsidR="00AE2EE7" w:rsidRDefault="00AE2EE7" w:rsidP="00AE2EE7">
      <w:pPr>
        <w:jc w:val="both"/>
        <w:rPr>
          <w:rFonts w:ascii="Calibri" w:hAnsi="Calibri" w:cs="Arial"/>
        </w:rPr>
      </w:pPr>
    </w:p>
    <w:p w14:paraId="12972CF6" w14:textId="77777777" w:rsidR="00AE2EE7" w:rsidRPr="00513FF3" w:rsidRDefault="00AE2EE7" w:rsidP="00AE2EE7">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AE2EE7" w:rsidRPr="00513FF3" w14:paraId="0E887C24" w14:textId="77777777" w:rsidTr="00DC1632">
        <w:trPr>
          <w:trHeight w:val="285"/>
          <w:jc w:val="center"/>
        </w:trPr>
        <w:tc>
          <w:tcPr>
            <w:tcW w:w="1780" w:type="dxa"/>
            <w:tcBorders>
              <w:top w:val="nil"/>
              <w:left w:val="nil"/>
              <w:bottom w:val="nil"/>
              <w:right w:val="nil"/>
            </w:tcBorders>
            <w:noWrap/>
            <w:vAlign w:val="bottom"/>
            <w:hideMark/>
          </w:tcPr>
          <w:p w14:paraId="4CA4A45F" w14:textId="77777777" w:rsidR="00AE2EE7" w:rsidRPr="00513FF3" w:rsidRDefault="00AE2EE7" w:rsidP="00DC1632">
            <w:pPr>
              <w:suppressAutoHyphens w:val="0"/>
              <w:rPr>
                <w:rFonts w:ascii="Calibri" w:hAnsi="Calibri" w:cs="Arial"/>
                <w:color w:val="000000"/>
                <w:lang w:eastAsia="fr-FR"/>
              </w:rPr>
            </w:pPr>
            <w:r w:rsidRPr="00513FF3">
              <w:rPr>
                <w:rFonts w:ascii="Calibri" w:hAnsi="Calibri" w:cs="Arial"/>
                <w:color w:val="000000"/>
                <w:lang w:eastAsia="fr-FR"/>
              </w:rPr>
              <w:t>Travaux :</w:t>
            </w:r>
          </w:p>
        </w:tc>
        <w:tc>
          <w:tcPr>
            <w:tcW w:w="2920" w:type="dxa"/>
            <w:tcBorders>
              <w:top w:val="nil"/>
              <w:left w:val="nil"/>
              <w:bottom w:val="nil"/>
              <w:right w:val="nil"/>
            </w:tcBorders>
            <w:noWrap/>
            <w:vAlign w:val="bottom"/>
            <w:hideMark/>
          </w:tcPr>
          <w:p w14:paraId="6342A388" w14:textId="77777777" w:rsidR="00AE2EE7" w:rsidRPr="00513FF3" w:rsidRDefault="00AE2EE7" w:rsidP="00DC1632">
            <w:pPr>
              <w:suppressAutoHyphens w:val="0"/>
              <w:jc w:val="right"/>
              <w:rPr>
                <w:rFonts w:ascii="Calibri" w:hAnsi="Calibri" w:cs="Arial"/>
                <w:color w:val="000000"/>
                <w:lang w:eastAsia="fr-FR"/>
              </w:rPr>
            </w:pPr>
            <w:r>
              <w:rPr>
                <w:rFonts w:ascii="Calibri" w:hAnsi="Calibri" w:cs="Arial"/>
                <w:color w:val="000000"/>
                <w:lang w:eastAsia="fr-FR"/>
              </w:rPr>
              <w:t>130 900 000</w:t>
            </w:r>
            <w:r w:rsidRPr="00513FF3">
              <w:rPr>
                <w:rFonts w:ascii="Calibri" w:hAnsi="Calibri" w:cs="Arial"/>
                <w:color w:val="000000"/>
                <w:lang w:eastAsia="fr-FR"/>
              </w:rPr>
              <w:t xml:space="preserve"> €</w:t>
            </w:r>
          </w:p>
        </w:tc>
      </w:tr>
      <w:tr w:rsidR="00AE2EE7" w:rsidRPr="00513FF3" w14:paraId="095F0999" w14:textId="77777777" w:rsidTr="00DC1632">
        <w:trPr>
          <w:trHeight w:val="285"/>
          <w:jc w:val="center"/>
        </w:trPr>
        <w:tc>
          <w:tcPr>
            <w:tcW w:w="1780" w:type="dxa"/>
            <w:tcBorders>
              <w:top w:val="nil"/>
              <w:left w:val="nil"/>
              <w:bottom w:val="nil"/>
              <w:right w:val="nil"/>
            </w:tcBorders>
            <w:noWrap/>
            <w:vAlign w:val="bottom"/>
            <w:hideMark/>
          </w:tcPr>
          <w:p w14:paraId="250F1B7D" w14:textId="77777777" w:rsidR="00AE2EE7" w:rsidRPr="00513FF3" w:rsidRDefault="00AE2EE7" w:rsidP="00DC1632">
            <w:pPr>
              <w:suppressAutoHyphens w:val="0"/>
              <w:rPr>
                <w:rFonts w:ascii="Calibri" w:hAnsi="Calibri" w:cs="Arial"/>
                <w:color w:val="000000"/>
                <w:lang w:eastAsia="fr-FR"/>
              </w:rPr>
            </w:pPr>
            <w:r w:rsidRPr="00513FF3">
              <w:rPr>
                <w:rFonts w:ascii="Calibri" w:hAnsi="Calibri" w:cs="Arial"/>
                <w:color w:val="000000"/>
                <w:lang w:eastAsia="fr-FR"/>
              </w:rPr>
              <w:lastRenderedPageBreak/>
              <w:t>Honoraires :</w:t>
            </w:r>
          </w:p>
        </w:tc>
        <w:tc>
          <w:tcPr>
            <w:tcW w:w="2920" w:type="dxa"/>
            <w:tcBorders>
              <w:top w:val="nil"/>
              <w:left w:val="nil"/>
              <w:bottom w:val="nil"/>
              <w:right w:val="nil"/>
            </w:tcBorders>
            <w:noWrap/>
            <w:vAlign w:val="bottom"/>
            <w:hideMark/>
          </w:tcPr>
          <w:p w14:paraId="4F9E5CE8" w14:textId="77777777" w:rsidR="00AE2EE7" w:rsidRPr="00513FF3" w:rsidRDefault="00AE2EE7" w:rsidP="00DC1632">
            <w:pPr>
              <w:suppressAutoHyphens w:val="0"/>
              <w:jc w:val="right"/>
              <w:rPr>
                <w:rFonts w:ascii="Calibri" w:hAnsi="Calibri" w:cs="Arial"/>
                <w:color w:val="000000"/>
                <w:lang w:eastAsia="fr-FR"/>
              </w:rPr>
            </w:pPr>
            <w:r>
              <w:rPr>
                <w:rFonts w:ascii="Calibri" w:hAnsi="Calibri" w:cs="Arial"/>
                <w:color w:val="000000"/>
                <w:lang w:eastAsia="fr-FR"/>
              </w:rPr>
              <w:t>15 300 000</w:t>
            </w:r>
            <w:r w:rsidRPr="00513FF3">
              <w:rPr>
                <w:rFonts w:ascii="Calibri" w:hAnsi="Calibri" w:cs="Arial"/>
                <w:color w:val="000000"/>
                <w:lang w:eastAsia="fr-FR"/>
              </w:rPr>
              <w:t xml:space="preserve"> €</w:t>
            </w:r>
          </w:p>
        </w:tc>
      </w:tr>
      <w:tr w:rsidR="00AE2EE7" w:rsidRPr="00513FF3" w14:paraId="796774C8" w14:textId="77777777" w:rsidTr="00DC1632">
        <w:trPr>
          <w:trHeight w:val="300"/>
          <w:jc w:val="center"/>
        </w:trPr>
        <w:tc>
          <w:tcPr>
            <w:tcW w:w="1780" w:type="dxa"/>
            <w:tcBorders>
              <w:top w:val="nil"/>
              <w:left w:val="nil"/>
              <w:bottom w:val="nil"/>
              <w:right w:val="nil"/>
            </w:tcBorders>
            <w:noWrap/>
            <w:vAlign w:val="bottom"/>
            <w:hideMark/>
          </w:tcPr>
          <w:p w14:paraId="1DFFF9D7" w14:textId="77777777" w:rsidR="00AE2EE7" w:rsidRPr="00513FF3" w:rsidRDefault="00AE2EE7" w:rsidP="00DC1632">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00207CFC" w14:textId="77777777" w:rsidR="00AE2EE7" w:rsidRPr="00513FF3" w:rsidRDefault="00AE2EE7" w:rsidP="00DC1632">
            <w:pPr>
              <w:suppressAutoHyphens w:val="0"/>
              <w:jc w:val="right"/>
              <w:rPr>
                <w:rFonts w:ascii="Calibri" w:hAnsi="Calibri" w:cs="Arial"/>
                <w:b/>
                <w:bCs/>
                <w:color w:val="000000"/>
                <w:lang w:eastAsia="fr-FR"/>
              </w:rPr>
            </w:pPr>
            <w:r>
              <w:rPr>
                <w:rFonts w:ascii="Calibri" w:hAnsi="Calibri" w:cs="Arial"/>
                <w:b/>
                <w:bCs/>
                <w:color w:val="000000"/>
                <w:lang w:eastAsia="fr-FR"/>
              </w:rPr>
              <w:t>146 200 000</w:t>
            </w:r>
            <w:r w:rsidRPr="00513FF3">
              <w:rPr>
                <w:rFonts w:ascii="Calibri" w:hAnsi="Calibri" w:cs="Arial"/>
                <w:b/>
                <w:bCs/>
                <w:color w:val="000000"/>
                <w:lang w:eastAsia="fr-FR"/>
              </w:rPr>
              <w:t xml:space="preserve"> €</w:t>
            </w:r>
          </w:p>
        </w:tc>
      </w:tr>
      <w:tr w:rsidR="00AE2EE7" w:rsidRPr="00513FF3" w14:paraId="6905DB5C" w14:textId="77777777" w:rsidTr="00DC1632">
        <w:trPr>
          <w:trHeight w:val="285"/>
          <w:jc w:val="center"/>
        </w:trPr>
        <w:tc>
          <w:tcPr>
            <w:tcW w:w="1780" w:type="dxa"/>
            <w:tcBorders>
              <w:top w:val="nil"/>
              <w:left w:val="nil"/>
              <w:bottom w:val="nil"/>
              <w:right w:val="nil"/>
            </w:tcBorders>
            <w:noWrap/>
            <w:vAlign w:val="bottom"/>
            <w:hideMark/>
          </w:tcPr>
          <w:p w14:paraId="10F8276E" w14:textId="77777777" w:rsidR="00AE2EE7" w:rsidRPr="00513FF3" w:rsidRDefault="00AE2EE7" w:rsidP="00DC1632">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1B0D51BF" w14:textId="77777777" w:rsidR="00AE2EE7" w:rsidRPr="00513FF3" w:rsidRDefault="00AE2EE7" w:rsidP="00DC1632">
            <w:pPr>
              <w:suppressAutoHyphens w:val="0"/>
              <w:jc w:val="right"/>
              <w:rPr>
                <w:rFonts w:ascii="Calibri" w:hAnsi="Calibri" w:cs="Arial"/>
                <w:color w:val="000000"/>
                <w:lang w:eastAsia="fr-FR"/>
              </w:rPr>
            </w:pPr>
            <w:r>
              <w:rPr>
                <w:rFonts w:ascii="Calibri" w:hAnsi="Calibri" w:cs="Arial"/>
                <w:color w:val="000000"/>
                <w:lang w:eastAsia="fr-FR"/>
              </w:rPr>
              <w:t>29 240 000</w:t>
            </w:r>
            <w:r w:rsidRPr="00513FF3">
              <w:rPr>
                <w:rFonts w:ascii="Calibri" w:hAnsi="Calibri" w:cs="Arial"/>
                <w:color w:val="000000"/>
                <w:lang w:eastAsia="fr-FR"/>
              </w:rPr>
              <w:t>€</w:t>
            </w:r>
          </w:p>
        </w:tc>
      </w:tr>
      <w:tr w:rsidR="00AE2EE7" w:rsidRPr="00513FF3" w14:paraId="1ABC9D56" w14:textId="77777777" w:rsidTr="00DC1632">
        <w:trPr>
          <w:trHeight w:val="300"/>
          <w:jc w:val="center"/>
        </w:trPr>
        <w:tc>
          <w:tcPr>
            <w:tcW w:w="1780" w:type="dxa"/>
            <w:tcBorders>
              <w:top w:val="nil"/>
              <w:left w:val="nil"/>
              <w:bottom w:val="nil"/>
              <w:right w:val="nil"/>
            </w:tcBorders>
            <w:noWrap/>
            <w:vAlign w:val="bottom"/>
            <w:hideMark/>
          </w:tcPr>
          <w:p w14:paraId="20BD437F" w14:textId="77777777" w:rsidR="00AE2EE7" w:rsidRPr="00C454B3" w:rsidRDefault="00AE2EE7" w:rsidP="00DC1632">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17D32845" w14:textId="77777777" w:rsidR="00AE2EE7" w:rsidRPr="00C454B3" w:rsidRDefault="00AE2EE7" w:rsidP="00DC1632">
            <w:pPr>
              <w:suppressAutoHyphens w:val="0"/>
              <w:jc w:val="right"/>
              <w:rPr>
                <w:rFonts w:ascii="Calibri" w:hAnsi="Calibri" w:cs="Arial"/>
                <w:bCs/>
                <w:color w:val="000000"/>
                <w:lang w:eastAsia="fr-FR"/>
              </w:rPr>
            </w:pPr>
            <w:r>
              <w:rPr>
                <w:rFonts w:ascii="Calibri" w:hAnsi="Calibri" w:cs="Arial"/>
                <w:bCs/>
                <w:color w:val="000000"/>
                <w:lang w:eastAsia="fr-FR"/>
              </w:rPr>
              <w:t>175 440 000</w:t>
            </w:r>
            <w:r w:rsidRPr="00C454B3">
              <w:rPr>
                <w:rFonts w:ascii="Calibri" w:hAnsi="Calibri" w:cs="Arial"/>
                <w:bCs/>
                <w:color w:val="000000"/>
                <w:lang w:eastAsia="fr-FR"/>
              </w:rPr>
              <w:t xml:space="preserve"> €</w:t>
            </w:r>
          </w:p>
        </w:tc>
      </w:tr>
    </w:tbl>
    <w:p w14:paraId="50EC9D8B" w14:textId="77777777" w:rsidR="00AE2EE7" w:rsidRPr="00513FF3" w:rsidRDefault="00AE2EE7" w:rsidP="00AE2EE7">
      <w:pPr>
        <w:jc w:val="both"/>
        <w:rPr>
          <w:rFonts w:ascii="Calibri" w:hAnsi="Calibri" w:cs="Arial"/>
        </w:rPr>
      </w:pPr>
    </w:p>
    <w:p w14:paraId="2064CB45" w14:textId="77777777" w:rsidR="00AE2EE7" w:rsidRPr="00513FF3" w:rsidRDefault="00AE2EE7" w:rsidP="00AE2EE7">
      <w:pPr>
        <w:jc w:val="both"/>
        <w:rPr>
          <w:rFonts w:ascii="Calibri" w:hAnsi="Calibri" w:cs="Arial"/>
        </w:rPr>
      </w:pPr>
    </w:p>
    <w:p w14:paraId="55D6CD83" w14:textId="77777777" w:rsidR="00AE2EE7" w:rsidRPr="00513FF3" w:rsidRDefault="00AE2EE7" w:rsidP="00AE2EE7">
      <w:pPr>
        <w:jc w:val="both"/>
        <w:rPr>
          <w:rFonts w:ascii="Calibri" w:hAnsi="Calibri" w:cs="Arial"/>
        </w:rPr>
      </w:pPr>
      <w:r w:rsidRPr="00513FF3">
        <w:rPr>
          <w:rFonts w:ascii="Calibri" w:hAnsi="Calibri" w:cs="Arial"/>
        </w:rPr>
        <w:t xml:space="preserve">Ce montant est réputé établi sur la base des conditions économiques du mois « Mo » </w:t>
      </w:r>
      <w:r w:rsidRPr="002446E5">
        <w:rPr>
          <w:rFonts w:ascii="Calibri" w:hAnsi="Calibri" w:cs="Arial"/>
        </w:rPr>
        <w:t xml:space="preserve">fixé à la </w:t>
      </w:r>
      <w:r w:rsidRPr="006B1F78">
        <w:rPr>
          <w:rFonts w:ascii="Calibri" w:hAnsi="Calibri" w:cs="Arial"/>
        </w:rPr>
        <w:t>page 2 du présent acte d’engagement.</w:t>
      </w:r>
    </w:p>
    <w:p w14:paraId="2549B992" w14:textId="77777777" w:rsidR="00210D54" w:rsidRPr="00513FF3" w:rsidRDefault="00210D54" w:rsidP="00F735D1">
      <w:pPr>
        <w:jc w:val="both"/>
        <w:rPr>
          <w:rFonts w:ascii="Calibri" w:hAnsi="Calibri" w:cs="Arial"/>
        </w:rPr>
      </w:pPr>
    </w:p>
    <w:p w14:paraId="32FBE1A9" w14:textId="7866F965" w:rsidR="00210D54" w:rsidRPr="003B688D" w:rsidRDefault="00210D54" w:rsidP="00210D54">
      <w:pPr>
        <w:ind w:firstLine="1134"/>
        <w:jc w:val="both"/>
        <w:rPr>
          <w:rFonts w:ascii="Calibri" w:hAnsi="Calibri" w:cs="Arial"/>
          <w:b/>
          <w:u w:val="single"/>
        </w:rPr>
      </w:pPr>
      <w:r w:rsidRPr="00513FF3">
        <w:rPr>
          <w:rFonts w:ascii="Calibri" w:hAnsi="Calibri" w:cs="Arial"/>
          <w:b/>
          <w:u w:val="single"/>
        </w:rPr>
        <w:t>4.1</w:t>
      </w:r>
      <w:r w:rsidR="00203A21">
        <w:rPr>
          <w:rFonts w:ascii="Calibri" w:hAnsi="Calibri" w:cs="Arial"/>
          <w:b/>
          <w:u w:val="single"/>
        </w:rPr>
        <w:t>.2</w:t>
      </w:r>
      <w:r w:rsidRPr="00513FF3">
        <w:rPr>
          <w:rFonts w:ascii="Calibri" w:hAnsi="Calibri" w:cs="Arial"/>
          <w:b/>
          <w:u w:val="single"/>
        </w:rPr>
        <w:t>- Coût prévisionnel de l’opération</w:t>
      </w:r>
      <w:r>
        <w:rPr>
          <w:rFonts w:ascii="Calibri" w:hAnsi="Calibri" w:cs="Arial"/>
          <w:b/>
          <w:u w:val="single"/>
        </w:rPr>
        <w:t xml:space="preserve"> </w:t>
      </w:r>
      <w:r w:rsidRPr="003B688D">
        <w:rPr>
          <w:rFonts w:ascii="Calibri" w:hAnsi="Calibri" w:cs="Arial"/>
          <w:b/>
          <w:u w:val="single"/>
        </w:rPr>
        <w:t>tranche optionnelle</w:t>
      </w:r>
      <w:r w:rsidR="00203A21" w:rsidRPr="003B688D">
        <w:rPr>
          <w:rFonts w:ascii="Calibri" w:hAnsi="Calibri" w:cs="Arial"/>
          <w:b/>
          <w:u w:val="single"/>
        </w:rPr>
        <w:t xml:space="preserve"> n°1 </w:t>
      </w:r>
    </w:p>
    <w:p w14:paraId="040CD7E1" w14:textId="77777777" w:rsidR="00210D54" w:rsidRPr="00513FF3" w:rsidRDefault="00210D54" w:rsidP="00210D54">
      <w:pPr>
        <w:jc w:val="both"/>
        <w:rPr>
          <w:rFonts w:ascii="Calibri" w:hAnsi="Calibri" w:cs="Arial"/>
        </w:rPr>
      </w:pPr>
    </w:p>
    <w:p w14:paraId="7BC29126" w14:textId="69C39E0D" w:rsidR="00210D54" w:rsidRPr="00513FF3" w:rsidRDefault="00210D54" w:rsidP="00210D54">
      <w:pPr>
        <w:jc w:val="both"/>
        <w:rPr>
          <w:rFonts w:ascii="Calibri" w:hAnsi="Calibri" w:cs="Arial"/>
          <w:b/>
          <w:strike/>
        </w:rPr>
      </w:pPr>
      <w:r w:rsidRPr="00FE46F7">
        <w:rPr>
          <w:rFonts w:ascii="Calibri" w:hAnsi="Calibri" w:cs="Arial"/>
        </w:rPr>
        <w:t xml:space="preserve">À la date de notification du marché, le Coût prévisionnel </w:t>
      </w:r>
      <w:r w:rsidR="00067A06" w:rsidRPr="00FE46F7">
        <w:rPr>
          <w:rFonts w:ascii="Calibri" w:hAnsi="Calibri" w:cs="Arial"/>
        </w:rPr>
        <w:t>des travaux de la tranche optionnelle du lot 4</w:t>
      </w:r>
      <w:r w:rsidR="00995E14" w:rsidRPr="00FE46F7">
        <w:rPr>
          <w:rFonts w:ascii="Calibri" w:hAnsi="Calibri" w:cs="Arial"/>
        </w:rPr>
        <w:t xml:space="preserve"> de travaux</w:t>
      </w:r>
      <w:r w:rsidR="00067A06" w:rsidRPr="00FE46F7">
        <w:rPr>
          <w:rFonts w:ascii="Calibri" w:hAnsi="Calibri" w:cs="Arial"/>
        </w:rPr>
        <w:t xml:space="preserve"> </w:t>
      </w:r>
      <w:r w:rsidRPr="00FE46F7">
        <w:rPr>
          <w:rFonts w:ascii="Calibri" w:hAnsi="Calibri" w:cs="Arial"/>
        </w:rPr>
        <w:t>de l’opération déclaré est de</w:t>
      </w:r>
      <w:r w:rsidRPr="00FE46F7">
        <w:rPr>
          <w:rFonts w:ascii="Calibri" w:hAnsi="Calibri" w:cs="Arial"/>
        </w:rPr>
        <w:br/>
      </w:r>
      <w:r w:rsidR="007743C2" w:rsidRPr="00FE46F7">
        <w:rPr>
          <w:rFonts w:ascii="Calibri" w:hAnsi="Calibri" w:cs="Arial"/>
          <w:b/>
        </w:rPr>
        <w:t xml:space="preserve">           </w:t>
      </w:r>
      <w:r w:rsidRPr="00FE46F7">
        <w:rPr>
          <w:rFonts w:ascii="Calibri" w:hAnsi="Calibri" w:cs="Arial"/>
          <w:b/>
        </w:rPr>
        <w:t xml:space="preserve"> </w:t>
      </w:r>
      <w:r w:rsidR="0025177C" w:rsidRPr="00FE46F7">
        <w:rPr>
          <w:rFonts w:ascii="Calibri" w:hAnsi="Calibri" w:cs="Arial"/>
          <w:b/>
        </w:rPr>
        <w:t xml:space="preserve">3 760 000 </w:t>
      </w:r>
      <w:r w:rsidRPr="00FE46F7">
        <w:rPr>
          <w:rFonts w:ascii="Calibri" w:hAnsi="Calibri" w:cs="Arial"/>
          <w:b/>
        </w:rPr>
        <w:t>€ HT</w:t>
      </w:r>
      <w:r w:rsidRPr="00FE46F7">
        <w:rPr>
          <w:rFonts w:ascii="Calibri" w:hAnsi="Calibri" w:cs="Arial"/>
        </w:rPr>
        <w:t xml:space="preserve"> soit </w:t>
      </w:r>
      <w:r w:rsidR="007743C2" w:rsidRPr="00FE46F7">
        <w:rPr>
          <w:rFonts w:ascii="Calibri" w:hAnsi="Calibri" w:cs="Arial"/>
        </w:rPr>
        <w:t xml:space="preserve">            </w:t>
      </w:r>
      <w:r w:rsidR="0025177C" w:rsidRPr="00FE46F7">
        <w:rPr>
          <w:rFonts w:ascii="Calibri" w:hAnsi="Calibri" w:cs="Arial"/>
        </w:rPr>
        <w:t>4 512 000</w:t>
      </w:r>
      <w:r w:rsidRPr="00FE46F7">
        <w:rPr>
          <w:rFonts w:ascii="Calibri" w:hAnsi="Calibri" w:cs="Arial"/>
          <w:b/>
          <w:bCs/>
        </w:rPr>
        <w:t xml:space="preserve"> € TTC</w:t>
      </w:r>
    </w:p>
    <w:p w14:paraId="72476AC5" w14:textId="77777777" w:rsidR="00210D54" w:rsidRDefault="00210D54" w:rsidP="00210D54">
      <w:pPr>
        <w:jc w:val="both"/>
        <w:rPr>
          <w:rFonts w:ascii="Calibri" w:hAnsi="Calibri" w:cs="Arial"/>
        </w:rPr>
      </w:pPr>
    </w:p>
    <w:p w14:paraId="38D7ED18" w14:textId="77777777" w:rsidR="00210D54" w:rsidRPr="00513FF3" w:rsidRDefault="00210D54" w:rsidP="00210D54">
      <w:pPr>
        <w:jc w:val="both"/>
        <w:rPr>
          <w:rFonts w:ascii="Calibri" w:hAnsi="Calibri" w:cs="Arial"/>
        </w:rPr>
      </w:pPr>
      <w:r w:rsidRPr="00513FF3">
        <w:rPr>
          <w:rFonts w:ascii="Calibri" w:hAnsi="Calibri" w:cs="Arial"/>
        </w:rPr>
        <w:t>Ce coût se décompose ainsi :</w:t>
      </w:r>
    </w:p>
    <w:tbl>
      <w:tblPr>
        <w:tblW w:w="4700" w:type="dxa"/>
        <w:jc w:val="center"/>
        <w:tblCellMar>
          <w:left w:w="70" w:type="dxa"/>
          <w:right w:w="70" w:type="dxa"/>
        </w:tblCellMar>
        <w:tblLook w:val="04A0" w:firstRow="1" w:lastRow="0" w:firstColumn="1" w:lastColumn="0" w:noHBand="0" w:noVBand="1"/>
      </w:tblPr>
      <w:tblGrid>
        <w:gridCol w:w="1780"/>
        <w:gridCol w:w="2920"/>
      </w:tblGrid>
      <w:tr w:rsidR="00210D54" w:rsidRPr="00513FF3" w14:paraId="33FD2C28" w14:textId="77777777" w:rsidTr="0060550D">
        <w:trPr>
          <w:trHeight w:val="285"/>
          <w:jc w:val="center"/>
        </w:trPr>
        <w:tc>
          <w:tcPr>
            <w:tcW w:w="1780" w:type="dxa"/>
            <w:tcBorders>
              <w:top w:val="nil"/>
              <w:left w:val="nil"/>
              <w:bottom w:val="nil"/>
              <w:right w:val="nil"/>
            </w:tcBorders>
            <w:noWrap/>
            <w:vAlign w:val="bottom"/>
            <w:hideMark/>
          </w:tcPr>
          <w:p w14:paraId="4EAF905A" w14:textId="77777777" w:rsidR="00210D54" w:rsidRPr="00513FF3" w:rsidRDefault="00210D54" w:rsidP="0060550D">
            <w:pPr>
              <w:suppressAutoHyphens w:val="0"/>
              <w:rPr>
                <w:rFonts w:ascii="Calibri" w:hAnsi="Calibri" w:cs="Arial"/>
                <w:color w:val="000000"/>
                <w:lang w:eastAsia="fr-FR"/>
              </w:rPr>
            </w:pPr>
            <w:r w:rsidRPr="00513FF3">
              <w:rPr>
                <w:rFonts w:ascii="Calibri" w:hAnsi="Calibri" w:cs="Arial"/>
                <w:color w:val="000000"/>
                <w:lang w:eastAsia="fr-FR"/>
              </w:rPr>
              <w:t>Travaux :</w:t>
            </w:r>
          </w:p>
        </w:tc>
        <w:tc>
          <w:tcPr>
            <w:tcW w:w="2920" w:type="dxa"/>
            <w:tcBorders>
              <w:top w:val="nil"/>
              <w:left w:val="nil"/>
              <w:bottom w:val="nil"/>
              <w:right w:val="nil"/>
            </w:tcBorders>
            <w:noWrap/>
            <w:vAlign w:val="bottom"/>
            <w:hideMark/>
          </w:tcPr>
          <w:p w14:paraId="4041B658" w14:textId="04F657DB" w:rsidR="00210D54" w:rsidRPr="00513FF3" w:rsidRDefault="00694E52" w:rsidP="0060550D">
            <w:pPr>
              <w:suppressAutoHyphens w:val="0"/>
              <w:jc w:val="right"/>
              <w:rPr>
                <w:rFonts w:ascii="Calibri" w:hAnsi="Calibri" w:cs="Arial"/>
                <w:color w:val="000000"/>
                <w:lang w:eastAsia="fr-FR"/>
              </w:rPr>
            </w:pPr>
            <w:r>
              <w:rPr>
                <w:rFonts w:ascii="Calibri" w:hAnsi="Calibri" w:cs="Arial"/>
                <w:color w:val="000000"/>
                <w:lang w:eastAsia="fr-FR"/>
              </w:rPr>
              <w:t xml:space="preserve">3 </w:t>
            </w:r>
            <w:r w:rsidR="0025177C">
              <w:rPr>
                <w:rFonts w:ascii="Calibri" w:hAnsi="Calibri" w:cs="Arial"/>
                <w:color w:val="000000"/>
                <w:lang w:eastAsia="fr-FR"/>
              </w:rPr>
              <w:t>300</w:t>
            </w:r>
            <w:r>
              <w:rPr>
                <w:rFonts w:ascii="Calibri" w:hAnsi="Calibri" w:cs="Arial"/>
                <w:color w:val="000000"/>
                <w:lang w:eastAsia="fr-FR"/>
              </w:rPr>
              <w:t xml:space="preserve"> 000</w:t>
            </w:r>
            <w:r w:rsidR="00210D54" w:rsidRPr="00513FF3">
              <w:rPr>
                <w:rFonts w:ascii="Calibri" w:hAnsi="Calibri" w:cs="Arial"/>
                <w:color w:val="000000"/>
                <w:lang w:eastAsia="fr-FR"/>
              </w:rPr>
              <w:t xml:space="preserve"> €</w:t>
            </w:r>
          </w:p>
        </w:tc>
      </w:tr>
      <w:tr w:rsidR="00210D54" w:rsidRPr="00513FF3" w14:paraId="641FE667" w14:textId="77777777" w:rsidTr="0060550D">
        <w:trPr>
          <w:trHeight w:val="285"/>
          <w:jc w:val="center"/>
        </w:trPr>
        <w:tc>
          <w:tcPr>
            <w:tcW w:w="1780" w:type="dxa"/>
            <w:tcBorders>
              <w:top w:val="nil"/>
              <w:left w:val="nil"/>
              <w:bottom w:val="nil"/>
              <w:right w:val="nil"/>
            </w:tcBorders>
            <w:noWrap/>
            <w:vAlign w:val="bottom"/>
            <w:hideMark/>
          </w:tcPr>
          <w:p w14:paraId="1293BA60" w14:textId="77777777" w:rsidR="00210D54" w:rsidRPr="00513FF3" w:rsidRDefault="00210D54" w:rsidP="0060550D">
            <w:pPr>
              <w:suppressAutoHyphens w:val="0"/>
              <w:rPr>
                <w:rFonts w:ascii="Calibri" w:hAnsi="Calibri" w:cs="Arial"/>
                <w:color w:val="000000"/>
                <w:lang w:eastAsia="fr-FR"/>
              </w:rPr>
            </w:pPr>
            <w:r w:rsidRPr="00513FF3">
              <w:rPr>
                <w:rFonts w:ascii="Calibri" w:hAnsi="Calibri" w:cs="Arial"/>
                <w:color w:val="000000"/>
                <w:lang w:eastAsia="fr-FR"/>
              </w:rPr>
              <w:t>Honoraires :</w:t>
            </w:r>
          </w:p>
        </w:tc>
        <w:tc>
          <w:tcPr>
            <w:tcW w:w="2920" w:type="dxa"/>
            <w:tcBorders>
              <w:top w:val="nil"/>
              <w:left w:val="nil"/>
              <w:bottom w:val="nil"/>
              <w:right w:val="nil"/>
            </w:tcBorders>
            <w:noWrap/>
            <w:vAlign w:val="bottom"/>
            <w:hideMark/>
          </w:tcPr>
          <w:p w14:paraId="48619F0F" w14:textId="1342178A" w:rsidR="00210D54" w:rsidRPr="00513FF3" w:rsidRDefault="0025177C" w:rsidP="0060550D">
            <w:pPr>
              <w:suppressAutoHyphens w:val="0"/>
              <w:jc w:val="right"/>
              <w:rPr>
                <w:rFonts w:ascii="Calibri" w:hAnsi="Calibri" w:cs="Arial"/>
                <w:color w:val="000000"/>
                <w:lang w:eastAsia="fr-FR"/>
              </w:rPr>
            </w:pPr>
            <w:r>
              <w:rPr>
                <w:rFonts w:ascii="Calibri" w:hAnsi="Calibri" w:cs="Arial"/>
                <w:color w:val="000000"/>
                <w:lang w:eastAsia="fr-FR"/>
              </w:rPr>
              <w:t>46</w:t>
            </w:r>
            <w:r w:rsidR="00694E52">
              <w:rPr>
                <w:rFonts w:ascii="Calibri" w:hAnsi="Calibri" w:cs="Arial"/>
                <w:color w:val="000000"/>
                <w:lang w:eastAsia="fr-FR"/>
              </w:rPr>
              <w:t>0 000</w:t>
            </w:r>
            <w:r w:rsidR="00210D54" w:rsidRPr="00513FF3">
              <w:rPr>
                <w:rFonts w:ascii="Calibri" w:hAnsi="Calibri" w:cs="Arial"/>
                <w:color w:val="000000"/>
                <w:lang w:eastAsia="fr-FR"/>
              </w:rPr>
              <w:t xml:space="preserve"> €</w:t>
            </w:r>
          </w:p>
        </w:tc>
      </w:tr>
      <w:tr w:rsidR="00210D54" w:rsidRPr="00513FF3" w14:paraId="7522A46A" w14:textId="77777777" w:rsidTr="0060550D">
        <w:trPr>
          <w:trHeight w:val="300"/>
          <w:jc w:val="center"/>
        </w:trPr>
        <w:tc>
          <w:tcPr>
            <w:tcW w:w="1780" w:type="dxa"/>
            <w:tcBorders>
              <w:top w:val="nil"/>
              <w:left w:val="nil"/>
              <w:bottom w:val="nil"/>
              <w:right w:val="nil"/>
            </w:tcBorders>
            <w:noWrap/>
            <w:vAlign w:val="bottom"/>
            <w:hideMark/>
          </w:tcPr>
          <w:p w14:paraId="36D6E319" w14:textId="77777777" w:rsidR="00210D54" w:rsidRPr="00513FF3" w:rsidRDefault="00210D54" w:rsidP="0060550D">
            <w:pPr>
              <w:suppressAutoHyphens w:val="0"/>
              <w:jc w:val="right"/>
              <w:rPr>
                <w:rFonts w:ascii="Calibri" w:hAnsi="Calibri" w:cs="Arial"/>
                <w:b/>
                <w:bCs/>
                <w:color w:val="000000"/>
                <w:lang w:eastAsia="fr-FR"/>
              </w:rPr>
            </w:pPr>
            <w:r w:rsidRPr="00513FF3">
              <w:rPr>
                <w:rFonts w:ascii="Calibri" w:hAnsi="Calibri" w:cs="Arial"/>
                <w:b/>
                <w:bCs/>
                <w:color w:val="000000"/>
                <w:lang w:eastAsia="fr-FR"/>
              </w:rPr>
              <w:t>Total HT</w:t>
            </w:r>
          </w:p>
        </w:tc>
        <w:tc>
          <w:tcPr>
            <w:tcW w:w="2920" w:type="dxa"/>
            <w:tcBorders>
              <w:top w:val="single" w:sz="4" w:space="0" w:color="auto"/>
              <w:left w:val="nil"/>
              <w:bottom w:val="nil"/>
              <w:right w:val="nil"/>
            </w:tcBorders>
            <w:noWrap/>
            <w:vAlign w:val="bottom"/>
            <w:hideMark/>
          </w:tcPr>
          <w:p w14:paraId="6CD2FC36" w14:textId="708452EC" w:rsidR="00210D54" w:rsidRPr="00513FF3" w:rsidRDefault="0025177C" w:rsidP="0060550D">
            <w:pPr>
              <w:suppressAutoHyphens w:val="0"/>
              <w:jc w:val="right"/>
              <w:rPr>
                <w:rFonts w:ascii="Calibri" w:hAnsi="Calibri" w:cs="Arial"/>
                <w:b/>
                <w:bCs/>
                <w:color w:val="000000"/>
                <w:lang w:eastAsia="fr-FR"/>
              </w:rPr>
            </w:pPr>
            <w:r>
              <w:rPr>
                <w:rFonts w:ascii="Calibri" w:hAnsi="Calibri" w:cs="Arial"/>
                <w:b/>
                <w:bCs/>
                <w:color w:val="000000"/>
                <w:lang w:eastAsia="fr-FR"/>
              </w:rPr>
              <w:t>3 760 000</w:t>
            </w:r>
            <w:r w:rsidR="00210D54" w:rsidRPr="00513FF3">
              <w:rPr>
                <w:rFonts w:ascii="Calibri" w:hAnsi="Calibri" w:cs="Arial"/>
                <w:b/>
                <w:bCs/>
                <w:color w:val="000000"/>
                <w:lang w:eastAsia="fr-FR"/>
              </w:rPr>
              <w:t xml:space="preserve"> €</w:t>
            </w:r>
          </w:p>
        </w:tc>
      </w:tr>
      <w:tr w:rsidR="00210D54" w:rsidRPr="00513FF3" w14:paraId="16984A17" w14:textId="77777777" w:rsidTr="0060550D">
        <w:trPr>
          <w:trHeight w:val="285"/>
          <w:jc w:val="center"/>
        </w:trPr>
        <w:tc>
          <w:tcPr>
            <w:tcW w:w="1780" w:type="dxa"/>
            <w:tcBorders>
              <w:top w:val="nil"/>
              <w:left w:val="nil"/>
              <w:bottom w:val="nil"/>
              <w:right w:val="nil"/>
            </w:tcBorders>
            <w:noWrap/>
            <w:vAlign w:val="bottom"/>
            <w:hideMark/>
          </w:tcPr>
          <w:p w14:paraId="4D0A8000" w14:textId="77777777" w:rsidR="00210D54" w:rsidRPr="00513FF3" w:rsidRDefault="00210D54" w:rsidP="0060550D">
            <w:pPr>
              <w:suppressAutoHyphens w:val="0"/>
              <w:jc w:val="right"/>
              <w:rPr>
                <w:rFonts w:ascii="Calibri" w:hAnsi="Calibri" w:cs="Arial"/>
                <w:color w:val="000000"/>
                <w:lang w:eastAsia="fr-FR"/>
              </w:rPr>
            </w:pPr>
            <w:r w:rsidRPr="00513FF3">
              <w:rPr>
                <w:rFonts w:ascii="Calibri" w:hAnsi="Calibri" w:cs="Arial"/>
                <w:color w:val="000000"/>
                <w:lang w:eastAsia="fr-FR"/>
              </w:rPr>
              <w:t>TVA</w:t>
            </w:r>
          </w:p>
        </w:tc>
        <w:tc>
          <w:tcPr>
            <w:tcW w:w="2920" w:type="dxa"/>
            <w:tcBorders>
              <w:top w:val="nil"/>
              <w:left w:val="nil"/>
              <w:bottom w:val="nil"/>
              <w:right w:val="nil"/>
            </w:tcBorders>
            <w:noWrap/>
            <w:vAlign w:val="bottom"/>
            <w:hideMark/>
          </w:tcPr>
          <w:p w14:paraId="26DD65D4" w14:textId="4A2974A1" w:rsidR="00210D54" w:rsidRPr="00513FF3" w:rsidRDefault="0025177C" w:rsidP="0060550D">
            <w:pPr>
              <w:suppressAutoHyphens w:val="0"/>
              <w:jc w:val="right"/>
              <w:rPr>
                <w:rFonts w:ascii="Calibri" w:hAnsi="Calibri" w:cs="Arial"/>
                <w:color w:val="000000"/>
                <w:lang w:eastAsia="fr-FR"/>
              </w:rPr>
            </w:pPr>
            <w:r>
              <w:rPr>
                <w:rFonts w:ascii="Calibri" w:hAnsi="Calibri" w:cs="Arial"/>
                <w:color w:val="000000"/>
                <w:lang w:eastAsia="fr-FR"/>
              </w:rPr>
              <w:t>752 000</w:t>
            </w:r>
            <w:r w:rsidR="00210D54" w:rsidRPr="00513FF3">
              <w:rPr>
                <w:rFonts w:ascii="Calibri" w:hAnsi="Calibri" w:cs="Arial"/>
                <w:color w:val="000000"/>
                <w:lang w:eastAsia="fr-FR"/>
              </w:rPr>
              <w:t xml:space="preserve"> €</w:t>
            </w:r>
          </w:p>
        </w:tc>
      </w:tr>
      <w:tr w:rsidR="00210D54" w:rsidRPr="00513FF3" w14:paraId="5D16C343" w14:textId="77777777" w:rsidTr="0060550D">
        <w:trPr>
          <w:trHeight w:val="300"/>
          <w:jc w:val="center"/>
        </w:trPr>
        <w:tc>
          <w:tcPr>
            <w:tcW w:w="1780" w:type="dxa"/>
            <w:tcBorders>
              <w:top w:val="nil"/>
              <w:left w:val="nil"/>
              <w:bottom w:val="nil"/>
              <w:right w:val="nil"/>
            </w:tcBorders>
            <w:noWrap/>
            <w:vAlign w:val="bottom"/>
            <w:hideMark/>
          </w:tcPr>
          <w:p w14:paraId="6B5F0030" w14:textId="77777777" w:rsidR="00210D54" w:rsidRPr="00C454B3" w:rsidRDefault="00210D54" w:rsidP="0060550D">
            <w:pPr>
              <w:suppressAutoHyphens w:val="0"/>
              <w:jc w:val="right"/>
              <w:rPr>
                <w:rFonts w:ascii="Calibri" w:hAnsi="Calibri" w:cs="Arial"/>
                <w:bCs/>
                <w:color w:val="000000"/>
                <w:lang w:eastAsia="fr-FR"/>
              </w:rPr>
            </w:pPr>
            <w:r w:rsidRPr="00C454B3">
              <w:rPr>
                <w:rFonts w:ascii="Calibri" w:hAnsi="Calibri" w:cs="Arial"/>
                <w:bCs/>
                <w:color w:val="000000"/>
                <w:lang w:eastAsia="fr-FR"/>
              </w:rPr>
              <w:t>Total TTC</w:t>
            </w:r>
          </w:p>
        </w:tc>
        <w:tc>
          <w:tcPr>
            <w:tcW w:w="2920" w:type="dxa"/>
            <w:tcBorders>
              <w:top w:val="single" w:sz="4" w:space="0" w:color="auto"/>
              <w:left w:val="nil"/>
              <w:bottom w:val="nil"/>
              <w:right w:val="nil"/>
            </w:tcBorders>
            <w:noWrap/>
            <w:vAlign w:val="bottom"/>
            <w:hideMark/>
          </w:tcPr>
          <w:p w14:paraId="3697153E" w14:textId="1E00F674" w:rsidR="00210D54" w:rsidRPr="00C454B3" w:rsidRDefault="0025177C" w:rsidP="0060550D">
            <w:pPr>
              <w:suppressAutoHyphens w:val="0"/>
              <w:jc w:val="right"/>
              <w:rPr>
                <w:rFonts w:ascii="Calibri" w:hAnsi="Calibri" w:cs="Arial"/>
                <w:bCs/>
                <w:color w:val="000000"/>
                <w:lang w:eastAsia="fr-FR"/>
              </w:rPr>
            </w:pPr>
            <w:r>
              <w:rPr>
                <w:rFonts w:ascii="Calibri" w:hAnsi="Calibri" w:cs="Arial"/>
                <w:bCs/>
                <w:color w:val="000000"/>
                <w:lang w:eastAsia="fr-FR"/>
              </w:rPr>
              <w:t>4 512 000</w:t>
            </w:r>
            <w:r w:rsidR="00210D54" w:rsidRPr="00C454B3">
              <w:rPr>
                <w:rFonts w:ascii="Calibri" w:hAnsi="Calibri" w:cs="Arial"/>
                <w:bCs/>
                <w:color w:val="000000"/>
                <w:lang w:eastAsia="fr-FR"/>
              </w:rPr>
              <w:t xml:space="preserve"> €</w:t>
            </w:r>
          </w:p>
        </w:tc>
      </w:tr>
    </w:tbl>
    <w:p w14:paraId="4D4DD614" w14:textId="77777777" w:rsidR="00210D54" w:rsidRPr="00513FF3" w:rsidRDefault="00210D54" w:rsidP="00210D54">
      <w:pPr>
        <w:jc w:val="both"/>
        <w:rPr>
          <w:rFonts w:ascii="Calibri" w:hAnsi="Calibri" w:cs="Arial"/>
        </w:rPr>
      </w:pPr>
    </w:p>
    <w:p w14:paraId="3E1A96F5" w14:textId="77777777" w:rsidR="00210D54" w:rsidRPr="00513FF3" w:rsidRDefault="00210D54" w:rsidP="00210D54">
      <w:pPr>
        <w:jc w:val="both"/>
        <w:rPr>
          <w:rFonts w:ascii="Calibri" w:hAnsi="Calibri" w:cs="Arial"/>
        </w:rPr>
      </w:pPr>
      <w:r w:rsidRPr="00513FF3">
        <w:rPr>
          <w:rFonts w:ascii="Calibri" w:hAnsi="Calibri" w:cs="Arial"/>
        </w:rPr>
        <w:t xml:space="preserve">Ce montant est réputé établi sur la base des conditions économiques du mois « Mo » </w:t>
      </w:r>
      <w:r w:rsidRPr="002446E5">
        <w:rPr>
          <w:rFonts w:ascii="Calibri" w:hAnsi="Calibri" w:cs="Arial"/>
        </w:rPr>
        <w:t xml:space="preserve">fixé à la </w:t>
      </w:r>
      <w:r w:rsidRPr="006B1F78">
        <w:rPr>
          <w:rFonts w:ascii="Calibri" w:hAnsi="Calibri" w:cs="Arial"/>
        </w:rPr>
        <w:t>page 2 du présent acte d’engagement.</w:t>
      </w:r>
    </w:p>
    <w:p w14:paraId="5823F6A4" w14:textId="5ED25FAF" w:rsidR="00D212AC" w:rsidRDefault="00D212AC" w:rsidP="00F735D1">
      <w:pPr>
        <w:jc w:val="both"/>
        <w:rPr>
          <w:rFonts w:ascii="Calibri" w:hAnsi="Calibri" w:cs="Arial"/>
        </w:rPr>
      </w:pPr>
    </w:p>
    <w:p w14:paraId="2A4F0AC6" w14:textId="77777777" w:rsidR="00067A06" w:rsidRPr="00513FF3" w:rsidRDefault="00067A06" w:rsidP="00F735D1">
      <w:pPr>
        <w:jc w:val="both"/>
        <w:rPr>
          <w:rFonts w:ascii="Calibri" w:hAnsi="Calibri" w:cs="Arial"/>
        </w:rPr>
      </w:pPr>
    </w:p>
    <w:p w14:paraId="76B9D3CE" w14:textId="3463B7ED" w:rsidR="00F735D1" w:rsidRPr="00513FF3" w:rsidRDefault="00F735D1" w:rsidP="002446E5">
      <w:pPr>
        <w:ind w:firstLine="1134"/>
        <w:jc w:val="both"/>
        <w:rPr>
          <w:rFonts w:ascii="Calibri" w:hAnsi="Calibri" w:cs="Arial"/>
          <w:b/>
          <w:u w:val="single"/>
        </w:rPr>
      </w:pPr>
      <w:r w:rsidRPr="00513FF3">
        <w:rPr>
          <w:rFonts w:ascii="Calibri" w:hAnsi="Calibri" w:cs="Arial"/>
          <w:b/>
          <w:u w:val="single"/>
        </w:rPr>
        <w:t>4.</w:t>
      </w:r>
      <w:r w:rsidR="00C454B3">
        <w:rPr>
          <w:rFonts w:ascii="Calibri" w:hAnsi="Calibri" w:cs="Arial"/>
          <w:b/>
          <w:u w:val="single"/>
        </w:rPr>
        <w:t>2</w:t>
      </w:r>
      <w:r w:rsidRPr="00513FF3">
        <w:rPr>
          <w:rFonts w:ascii="Calibri" w:hAnsi="Calibri" w:cs="Arial"/>
          <w:b/>
          <w:u w:val="single"/>
        </w:rPr>
        <w:t xml:space="preserve">- </w:t>
      </w:r>
      <w:r w:rsidR="00057537" w:rsidRPr="00513FF3">
        <w:rPr>
          <w:rFonts w:ascii="Calibri" w:hAnsi="Calibri" w:cs="Arial"/>
          <w:b/>
          <w:u w:val="single"/>
        </w:rPr>
        <w:t xml:space="preserve">Assiette prévisionnelle des </w:t>
      </w:r>
      <w:r w:rsidRPr="00513FF3">
        <w:rPr>
          <w:rFonts w:ascii="Calibri" w:hAnsi="Calibri" w:cs="Arial"/>
          <w:b/>
          <w:u w:val="single"/>
        </w:rPr>
        <w:t>primes d’assurance</w:t>
      </w:r>
      <w:r w:rsidR="00C62AC6">
        <w:rPr>
          <w:rFonts w:ascii="Calibri" w:hAnsi="Calibri" w:cs="Arial"/>
          <w:b/>
          <w:u w:val="single"/>
        </w:rPr>
        <w:t xml:space="preserve"> pour la tranche ferme</w:t>
      </w:r>
    </w:p>
    <w:p w14:paraId="51FF8B0F" w14:textId="77777777" w:rsidR="00F735D1" w:rsidRPr="00513FF3" w:rsidRDefault="00F735D1" w:rsidP="00F735D1">
      <w:pPr>
        <w:jc w:val="both"/>
        <w:rPr>
          <w:rFonts w:ascii="Calibri" w:hAnsi="Calibri" w:cs="Arial"/>
        </w:rPr>
      </w:pPr>
    </w:p>
    <w:p w14:paraId="538696CA" w14:textId="455EBC4A" w:rsidR="00F735D1" w:rsidRDefault="00F735D1" w:rsidP="00F735D1">
      <w:pPr>
        <w:jc w:val="both"/>
        <w:rPr>
          <w:rFonts w:ascii="Calibri" w:hAnsi="Calibri" w:cs="Arial"/>
        </w:rPr>
      </w:pPr>
      <w:r w:rsidRPr="00513FF3">
        <w:rPr>
          <w:rFonts w:ascii="Calibri" w:hAnsi="Calibri" w:cs="Arial"/>
        </w:rPr>
        <w:t xml:space="preserve">Compte </w:t>
      </w:r>
      <w:r w:rsidR="000002F1" w:rsidRPr="00513FF3">
        <w:rPr>
          <w:rFonts w:ascii="Calibri" w:hAnsi="Calibri" w:cs="Arial"/>
        </w:rPr>
        <w:t xml:space="preserve">tenu </w:t>
      </w:r>
      <w:r w:rsidR="00C454B3">
        <w:rPr>
          <w:rFonts w:ascii="Calibri" w:hAnsi="Calibri" w:cs="Arial"/>
        </w:rPr>
        <w:t>de l’article 4.1</w:t>
      </w:r>
      <w:r w:rsidRPr="00513FF3">
        <w:rPr>
          <w:rFonts w:ascii="Calibri" w:hAnsi="Calibri" w:cs="Arial"/>
        </w:rPr>
        <w:t>, le montant de l’</w:t>
      </w:r>
      <w:r w:rsidR="00057537" w:rsidRPr="00513FF3">
        <w:rPr>
          <w:rFonts w:ascii="Calibri" w:hAnsi="Calibri" w:cs="Arial"/>
        </w:rPr>
        <w:t>A</w:t>
      </w:r>
      <w:r w:rsidRPr="00513FF3">
        <w:rPr>
          <w:rFonts w:ascii="Calibri" w:hAnsi="Calibri" w:cs="Arial"/>
        </w:rPr>
        <w:t xml:space="preserve">ssiette </w:t>
      </w:r>
      <w:r w:rsidR="00057537" w:rsidRPr="00513FF3">
        <w:rPr>
          <w:rFonts w:ascii="Calibri" w:hAnsi="Calibri" w:cs="Arial"/>
        </w:rPr>
        <w:t xml:space="preserve">prévisionnelle </w:t>
      </w:r>
      <w:r w:rsidRPr="00513FF3">
        <w:rPr>
          <w:rFonts w:ascii="Calibri" w:hAnsi="Calibri" w:cs="Arial"/>
        </w:rPr>
        <w:t>des primes d’assurance est arrêté à la somme de </w:t>
      </w:r>
      <w:r w:rsidR="00341510">
        <w:rPr>
          <w:rFonts w:ascii="Calibri" w:hAnsi="Calibri" w:cs="Arial"/>
          <w:b/>
          <w:bCs/>
        </w:rPr>
        <w:t>1</w:t>
      </w:r>
      <w:r w:rsidR="00B24EE9">
        <w:rPr>
          <w:rFonts w:ascii="Calibri" w:hAnsi="Calibri" w:cs="Arial"/>
          <w:b/>
          <w:bCs/>
        </w:rPr>
        <w:t>14</w:t>
      </w:r>
      <w:r w:rsidR="00341510">
        <w:rPr>
          <w:rFonts w:ascii="Calibri" w:hAnsi="Calibri" w:cs="Arial"/>
          <w:b/>
          <w:bCs/>
        </w:rPr>
        <w:t xml:space="preserve"> </w:t>
      </w:r>
      <w:r w:rsidR="00B24EE9">
        <w:rPr>
          <w:rFonts w:ascii="Calibri" w:hAnsi="Calibri" w:cs="Arial"/>
          <w:b/>
          <w:bCs/>
        </w:rPr>
        <w:t>7</w:t>
      </w:r>
      <w:r w:rsidR="00341510">
        <w:rPr>
          <w:rFonts w:ascii="Calibri" w:hAnsi="Calibri" w:cs="Arial"/>
          <w:b/>
          <w:bCs/>
        </w:rPr>
        <w:t>00 000</w:t>
      </w:r>
      <w:r w:rsidR="00C40930" w:rsidRPr="002446E5">
        <w:rPr>
          <w:rFonts w:ascii="Calibri" w:hAnsi="Calibri" w:cs="Arial"/>
          <w:b/>
          <w:bCs/>
        </w:rPr>
        <w:t xml:space="preserve"> EUROS</w:t>
      </w:r>
      <w:r w:rsidR="00C40930" w:rsidRPr="00C454B3">
        <w:rPr>
          <w:rFonts w:ascii="Calibri" w:hAnsi="Calibri" w:cs="Arial"/>
          <w:b/>
        </w:rPr>
        <w:t xml:space="preserve"> HT</w:t>
      </w:r>
      <w:r w:rsidR="00701AF2">
        <w:rPr>
          <w:rFonts w:ascii="Calibri" w:hAnsi="Calibri" w:cs="Arial"/>
        </w:rPr>
        <w:t xml:space="preserve"> *</w:t>
      </w:r>
    </w:p>
    <w:p w14:paraId="29307C27" w14:textId="77777777" w:rsidR="002446E5" w:rsidRPr="00513FF3" w:rsidRDefault="002446E5" w:rsidP="00F735D1">
      <w:pPr>
        <w:jc w:val="both"/>
        <w:rPr>
          <w:rFonts w:ascii="Calibri" w:hAnsi="Calibri" w:cs="Arial"/>
        </w:rPr>
      </w:pPr>
    </w:p>
    <w:p w14:paraId="37EF9D0F" w14:textId="77777777" w:rsidR="00080B12" w:rsidRPr="00080B12" w:rsidRDefault="00080B12" w:rsidP="00080B12">
      <w:pPr>
        <w:jc w:val="both"/>
        <w:rPr>
          <w:rFonts w:ascii="Calibri" w:hAnsi="Calibri" w:cs="Arial"/>
          <w:b/>
          <w:u w:val="single"/>
        </w:rPr>
      </w:pPr>
      <w:r w:rsidRPr="00080B12">
        <w:rPr>
          <w:rFonts w:ascii="Calibri" w:hAnsi="Calibri" w:cs="Arial"/>
          <w:b/>
          <w:u w:val="single"/>
        </w:rPr>
        <w:t xml:space="preserve">EVENTUELLE : </w:t>
      </w:r>
    </w:p>
    <w:p w14:paraId="7E691F83" w14:textId="109340F3" w:rsidR="00080B12" w:rsidRDefault="00080B12" w:rsidP="00080B12">
      <w:pPr>
        <w:jc w:val="both"/>
        <w:rPr>
          <w:rFonts w:ascii="Calibri" w:hAnsi="Calibri" w:cs="Arial"/>
        </w:rPr>
      </w:pPr>
      <w:r w:rsidRPr="00080B12">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080B12">
        <w:rPr>
          <w:rFonts w:ascii="Calibri" w:hAnsi="Calibri" w:cs="Arial"/>
          <w:b/>
        </w:rPr>
        <w:t>1</w:t>
      </w:r>
      <w:r w:rsidR="003F770E">
        <w:rPr>
          <w:rFonts w:ascii="Calibri" w:hAnsi="Calibri" w:cs="Arial"/>
          <w:b/>
        </w:rPr>
        <w:t>5</w:t>
      </w:r>
      <w:r w:rsidRPr="00080B12">
        <w:rPr>
          <w:rFonts w:ascii="Calibri" w:hAnsi="Calibri" w:cs="Arial"/>
          <w:b/>
        </w:rPr>
        <w:t>%</w:t>
      </w:r>
      <w:r w:rsidRPr="00080B12">
        <w:rPr>
          <w:rFonts w:ascii="Calibri" w:hAnsi="Calibri" w:cs="Arial"/>
        </w:rPr>
        <w:t xml:space="preserve"> du coût prévisionnel.</w:t>
      </w:r>
    </w:p>
    <w:p w14:paraId="2CCDB533" w14:textId="3A030083" w:rsidR="00701AF2" w:rsidRDefault="00701AF2" w:rsidP="00080B12">
      <w:pPr>
        <w:jc w:val="both"/>
        <w:rPr>
          <w:rFonts w:ascii="Calibri" w:hAnsi="Calibri" w:cs="Arial"/>
        </w:rPr>
      </w:pPr>
      <w:r>
        <w:rPr>
          <w:rFonts w:ascii="Calibri" w:hAnsi="Calibri" w:cs="Arial"/>
        </w:rPr>
        <w:t>*Les coûts relatifs aux installations de chantier, logistique de chantier, gardiennage et échafaudages sont exclus de l’assiette.</w:t>
      </w:r>
    </w:p>
    <w:p w14:paraId="74AC5A35" w14:textId="77777777" w:rsidR="00C62AC6" w:rsidRDefault="00C62AC6" w:rsidP="00080B12">
      <w:pPr>
        <w:jc w:val="both"/>
        <w:rPr>
          <w:rFonts w:ascii="Calibri" w:hAnsi="Calibri" w:cs="Arial"/>
        </w:rPr>
      </w:pPr>
    </w:p>
    <w:p w14:paraId="291EC22F" w14:textId="7693205A" w:rsidR="00C62AC6" w:rsidRPr="00513FF3" w:rsidRDefault="00C62AC6" w:rsidP="00C62AC6">
      <w:pPr>
        <w:ind w:firstLine="1134"/>
        <w:jc w:val="both"/>
        <w:rPr>
          <w:rFonts w:ascii="Calibri" w:hAnsi="Calibri" w:cs="Arial"/>
          <w:b/>
          <w:u w:val="single"/>
        </w:rPr>
      </w:pPr>
      <w:r w:rsidRPr="00513FF3">
        <w:rPr>
          <w:rFonts w:ascii="Calibri" w:hAnsi="Calibri" w:cs="Arial"/>
          <w:b/>
          <w:u w:val="single"/>
        </w:rPr>
        <w:t>4.</w:t>
      </w:r>
      <w:r>
        <w:rPr>
          <w:rFonts w:ascii="Calibri" w:hAnsi="Calibri" w:cs="Arial"/>
          <w:b/>
          <w:u w:val="single"/>
        </w:rPr>
        <w:t>3</w:t>
      </w:r>
      <w:r w:rsidRPr="00513FF3">
        <w:rPr>
          <w:rFonts w:ascii="Calibri" w:hAnsi="Calibri" w:cs="Arial"/>
          <w:b/>
          <w:u w:val="single"/>
        </w:rPr>
        <w:t>- Assiette prévisionnelle des primes d’assurance</w:t>
      </w:r>
      <w:r>
        <w:rPr>
          <w:rFonts w:ascii="Calibri" w:hAnsi="Calibri" w:cs="Arial"/>
          <w:b/>
          <w:u w:val="single"/>
        </w:rPr>
        <w:t xml:space="preserve"> pour la tranche optionnelle </w:t>
      </w:r>
    </w:p>
    <w:p w14:paraId="1C0C4B96" w14:textId="77777777" w:rsidR="00C62AC6" w:rsidRPr="00513FF3" w:rsidRDefault="00C62AC6" w:rsidP="00C62AC6">
      <w:pPr>
        <w:jc w:val="both"/>
        <w:rPr>
          <w:rFonts w:ascii="Calibri" w:hAnsi="Calibri" w:cs="Arial"/>
        </w:rPr>
      </w:pPr>
    </w:p>
    <w:p w14:paraId="1EBC6A0C" w14:textId="1907323D" w:rsidR="00C62AC6" w:rsidRDefault="00C62AC6" w:rsidP="00C62AC6">
      <w:pPr>
        <w:jc w:val="both"/>
        <w:rPr>
          <w:rFonts w:ascii="Calibri" w:hAnsi="Calibri" w:cs="Arial"/>
        </w:rPr>
      </w:pPr>
      <w:r w:rsidRPr="00513FF3">
        <w:rPr>
          <w:rFonts w:ascii="Calibri" w:hAnsi="Calibri" w:cs="Arial"/>
        </w:rPr>
        <w:t xml:space="preserve">Compte tenu </w:t>
      </w:r>
      <w:r>
        <w:rPr>
          <w:rFonts w:ascii="Calibri" w:hAnsi="Calibri" w:cs="Arial"/>
        </w:rPr>
        <w:t>de l’article 4.1</w:t>
      </w:r>
      <w:r w:rsidRPr="00513FF3">
        <w:rPr>
          <w:rFonts w:ascii="Calibri" w:hAnsi="Calibri" w:cs="Arial"/>
        </w:rPr>
        <w:t>, le montant de l’Assiette prévisionnelle des primes d’assurance est arrêté à la somme de </w:t>
      </w:r>
      <w:r w:rsidR="00341510">
        <w:rPr>
          <w:rFonts w:ascii="Calibri" w:hAnsi="Calibri" w:cs="Arial"/>
          <w:b/>
          <w:bCs/>
        </w:rPr>
        <w:t>3 760 000</w:t>
      </w:r>
      <w:r w:rsidR="00341510" w:rsidRPr="002446E5">
        <w:rPr>
          <w:rFonts w:ascii="Calibri" w:hAnsi="Calibri" w:cs="Arial"/>
          <w:b/>
          <w:bCs/>
        </w:rPr>
        <w:t xml:space="preserve"> </w:t>
      </w:r>
      <w:r w:rsidRPr="002446E5">
        <w:rPr>
          <w:rFonts w:ascii="Calibri" w:hAnsi="Calibri" w:cs="Arial"/>
          <w:b/>
          <w:bCs/>
        </w:rPr>
        <w:t>EUROS</w:t>
      </w:r>
      <w:r w:rsidRPr="00C454B3">
        <w:rPr>
          <w:rFonts w:ascii="Calibri" w:hAnsi="Calibri" w:cs="Arial"/>
          <w:b/>
        </w:rPr>
        <w:t xml:space="preserve"> HT</w:t>
      </w:r>
      <w:r w:rsidRPr="00513FF3">
        <w:rPr>
          <w:rFonts w:ascii="Calibri" w:hAnsi="Calibri" w:cs="Arial"/>
        </w:rPr>
        <w:t>.</w:t>
      </w:r>
    </w:p>
    <w:p w14:paraId="3D3D1CCF" w14:textId="77777777" w:rsidR="00C62AC6" w:rsidRPr="00513FF3" w:rsidRDefault="00C62AC6" w:rsidP="00C62AC6">
      <w:pPr>
        <w:jc w:val="both"/>
        <w:rPr>
          <w:rFonts w:ascii="Calibri" w:hAnsi="Calibri" w:cs="Arial"/>
        </w:rPr>
      </w:pPr>
    </w:p>
    <w:p w14:paraId="6C8711DB" w14:textId="77777777" w:rsidR="00C62AC6" w:rsidRPr="00080B12" w:rsidRDefault="00C62AC6" w:rsidP="00C62AC6">
      <w:pPr>
        <w:jc w:val="both"/>
        <w:rPr>
          <w:rFonts w:ascii="Calibri" w:hAnsi="Calibri" w:cs="Arial"/>
          <w:b/>
          <w:u w:val="single"/>
        </w:rPr>
      </w:pPr>
      <w:r w:rsidRPr="00080B12">
        <w:rPr>
          <w:rFonts w:ascii="Calibri" w:hAnsi="Calibri" w:cs="Arial"/>
          <w:b/>
          <w:u w:val="single"/>
        </w:rPr>
        <w:t xml:space="preserve">EVENTUELLE : </w:t>
      </w:r>
    </w:p>
    <w:p w14:paraId="14C4E48A" w14:textId="77777777" w:rsidR="00C62AC6" w:rsidRPr="00080B12" w:rsidRDefault="00C62AC6" w:rsidP="00C62AC6">
      <w:pPr>
        <w:jc w:val="both"/>
        <w:rPr>
          <w:rFonts w:ascii="Calibri" w:hAnsi="Calibri" w:cs="Arial"/>
        </w:rPr>
      </w:pPr>
      <w:r w:rsidRPr="00080B12">
        <w:rPr>
          <w:rFonts w:ascii="Calibri" w:hAnsi="Calibri" w:cs="Arial"/>
        </w:rPr>
        <w:t xml:space="preserve">Il est convenu, au cas où les travaux réalisés excèderaient le montant prévisionnel déclaré, que l’engagement maximum de l’Assureur serait automatiquement porté à hauteur du coût des travaux réalisés, pour autant que l’excédent ne dépasse pas </w:t>
      </w:r>
      <w:r w:rsidRPr="00080B12">
        <w:rPr>
          <w:rFonts w:ascii="Calibri" w:hAnsi="Calibri" w:cs="Arial"/>
          <w:b/>
        </w:rPr>
        <w:t>10%</w:t>
      </w:r>
      <w:r w:rsidRPr="00080B12">
        <w:rPr>
          <w:rFonts w:ascii="Calibri" w:hAnsi="Calibri" w:cs="Arial"/>
        </w:rPr>
        <w:t xml:space="preserve"> du coût prévisionnel.</w:t>
      </w:r>
    </w:p>
    <w:p w14:paraId="45CEF723" w14:textId="77777777" w:rsidR="00C62AC6" w:rsidRPr="00080B12" w:rsidRDefault="00C62AC6" w:rsidP="00080B12">
      <w:pPr>
        <w:jc w:val="both"/>
        <w:rPr>
          <w:rFonts w:ascii="Calibri" w:hAnsi="Calibri" w:cs="Arial"/>
        </w:rPr>
      </w:pPr>
    </w:p>
    <w:p w14:paraId="5BD65B49" w14:textId="77777777" w:rsidR="00080B12" w:rsidRPr="00513FF3" w:rsidRDefault="00080B12" w:rsidP="00F735D1">
      <w:pPr>
        <w:jc w:val="both"/>
        <w:rPr>
          <w:rFonts w:ascii="Calibri" w:hAnsi="Calibri" w:cs="Arial"/>
        </w:rPr>
      </w:pPr>
    </w:p>
    <w:p w14:paraId="3CA67B2A" w14:textId="77777777" w:rsidR="00057537" w:rsidRPr="00513FF3" w:rsidRDefault="00057537" w:rsidP="002446E5">
      <w:pPr>
        <w:ind w:firstLine="1134"/>
        <w:jc w:val="both"/>
        <w:rPr>
          <w:rFonts w:ascii="Calibri" w:hAnsi="Calibri" w:cs="Arial"/>
          <w:b/>
          <w:u w:val="single"/>
        </w:rPr>
      </w:pPr>
      <w:r w:rsidRPr="00513FF3">
        <w:rPr>
          <w:rFonts w:ascii="Calibri" w:hAnsi="Calibri" w:cs="Arial"/>
          <w:b/>
          <w:u w:val="single"/>
        </w:rPr>
        <w:t>4.</w:t>
      </w:r>
      <w:r w:rsidR="00C454B3">
        <w:rPr>
          <w:rFonts w:ascii="Calibri" w:hAnsi="Calibri" w:cs="Arial"/>
          <w:b/>
          <w:u w:val="single"/>
        </w:rPr>
        <w:t>3</w:t>
      </w:r>
      <w:r w:rsidRPr="00513FF3">
        <w:rPr>
          <w:rFonts w:ascii="Calibri" w:hAnsi="Calibri" w:cs="Arial"/>
          <w:b/>
          <w:u w:val="single"/>
        </w:rPr>
        <w:t>- Assiette définitive des primes d’assurance et actualisation des coûts</w:t>
      </w:r>
    </w:p>
    <w:p w14:paraId="59CFC110" w14:textId="77777777" w:rsidR="00057537" w:rsidRPr="00513FF3" w:rsidRDefault="00057537" w:rsidP="00057537">
      <w:pPr>
        <w:jc w:val="both"/>
        <w:rPr>
          <w:rFonts w:ascii="Calibri" w:hAnsi="Calibri" w:cs="Arial"/>
        </w:rPr>
      </w:pPr>
    </w:p>
    <w:p w14:paraId="122E759B" w14:textId="77777777" w:rsidR="002D1D6A" w:rsidRPr="000D4D2F" w:rsidRDefault="00057537" w:rsidP="00057537">
      <w:pPr>
        <w:jc w:val="both"/>
        <w:rPr>
          <w:rFonts w:ascii="Calibri" w:hAnsi="Calibri" w:cs="Arial"/>
        </w:rPr>
      </w:pPr>
      <w:r w:rsidRPr="00513FF3">
        <w:rPr>
          <w:rFonts w:ascii="Calibri" w:hAnsi="Calibri" w:cs="Arial"/>
        </w:rPr>
        <w:t>L’Assiette définitive sera établie à partir du Coût définitif de l’opération qui sera déclaré dans les conditions prévues au CC</w:t>
      </w:r>
      <w:r w:rsidR="003D0851" w:rsidRPr="00513FF3">
        <w:rPr>
          <w:rFonts w:ascii="Calibri" w:hAnsi="Calibri" w:cs="Arial"/>
        </w:rPr>
        <w:t>T</w:t>
      </w:r>
      <w:r w:rsidR="009D33A4" w:rsidRPr="00513FF3">
        <w:rPr>
          <w:rFonts w:ascii="Calibri" w:hAnsi="Calibri" w:cs="Arial"/>
        </w:rPr>
        <w:t>P</w:t>
      </w:r>
      <w:r w:rsidR="002D1D6A" w:rsidRPr="000D4D2F">
        <w:rPr>
          <w:rFonts w:ascii="Calibri" w:hAnsi="Calibri" w:cs="Arial"/>
        </w:rPr>
        <w:t>.</w:t>
      </w:r>
    </w:p>
    <w:p w14:paraId="1B627947" w14:textId="355F19BB" w:rsidR="004223C2" w:rsidRPr="00513FF3" w:rsidRDefault="002D1D6A" w:rsidP="00057537">
      <w:pPr>
        <w:jc w:val="both"/>
        <w:rPr>
          <w:rFonts w:ascii="Calibri" w:hAnsi="Calibri" w:cs="Arial"/>
        </w:rPr>
      </w:pPr>
      <w:r w:rsidRPr="00513FF3">
        <w:rPr>
          <w:rFonts w:ascii="Calibri" w:hAnsi="Calibri" w:cs="Arial"/>
        </w:rPr>
        <w:lastRenderedPageBreak/>
        <w:t xml:space="preserve">Le </w:t>
      </w:r>
      <w:r w:rsidR="004223C2" w:rsidRPr="00513FF3">
        <w:rPr>
          <w:rFonts w:ascii="Calibri" w:hAnsi="Calibri" w:cs="Arial"/>
        </w:rPr>
        <w:t xml:space="preserve">Coût définitif de l’opération sera déclaré en valeur « Mr », correspondant au mois de la date </w:t>
      </w:r>
      <w:r w:rsidR="005D72E4" w:rsidRPr="00513FF3">
        <w:rPr>
          <w:rFonts w:ascii="Calibri" w:hAnsi="Calibri" w:cs="Arial"/>
        </w:rPr>
        <w:t xml:space="preserve">de </w:t>
      </w:r>
      <w:r w:rsidR="004223C2" w:rsidRPr="00513FF3">
        <w:rPr>
          <w:rFonts w:ascii="Calibri" w:hAnsi="Calibri" w:cs="Arial"/>
        </w:rPr>
        <w:t>la réception de la dernière tranche des travaux</w:t>
      </w:r>
      <w:r w:rsidR="00D44374">
        <w:rPr>
          <w:rFonts w:ascii="Calibri" w:hAnsi="Calibri" w:cs="Arial"/>
        </w:rPr>
        <w:t xml:space="preserve"> effectivement affermie</w:t>
      </w:r>
      <w:r w:rsidR="004223C2" w:rsidRPr="00513FF3">
        <w:rPr>
          <w:rFonts w:ascii="Calibri" w:hAnsi="Calibri" w:cs="Arial"/>
        </w:rPr>
        <w:t>.</w:t>
      </w:r>
    </w:p>
    <w:p w14:paraId="2BD35496" w14:textId="77777777" w:rsidR="00A44591" w:rsidRDefault="00A44591" w:rsidP="00EC1A60">
      <w:pPr>
        <w:jc w:val="both"/>
        <w:rPr>
          <w:rFonts w:ascii="Calibri" w:hAnsi="Calibri" w:cs="Arial"/>
          <w:sz w:val="28"/>
          <w:szCs w:val="28"/>
        </w:rPr>
      </w:pPr>
    </w:p>
    <w:p w14:paraId="6560D662" w14:textId="77777777" w:rsidR="00B213F6" w:rsidRPr="00513FF3" w:rsidRDefault="00B213F6" w:rsidP="00B213F6">
      <w:pPr>
        <w:pStyle w:val="Titre1"/>
        <w:spacing w:before="120" w:after="0"/>
        <w:ind w:left="431" w:hanging="431"/>
        <w:rPr>
          <w:rFonts w:ascii="Calibri" w:hAnsi="Calibri" w:cs="Arial"/>
          <w:sz w:val="28"/>
          <w:szCs w:val="28"/>
        </w:rPr>
      </w:pPr>
      <w:bookmarkStart w:id="16" w:name="_Toc453601179"/>
      <w:r>
        <w:rPr>
          <w:rFonts w:ascii="Calibri" w:hAnsi="Calibri" w:cs="Arial"/>
          <w:sz w:val="28"/>
          <w:szCs w:val="28"/>
        </w:rPr>
        <w:t>Article 5</w:t>
      </w:r>
      <w:r w:rsidRPr="00513FF3">
        <w:rPr>
          <w:rFonts w:ascii="Calibri" w:hAnsi="Calibri" w:cs="Arial"/>
          <w:sz w:val="28"/>
          <w:szCs w:val="28"/>
        </w:rPr>
        <w:t xml:space="preserve"> : </w:t>
      </w:r>
      <w:r>
        <w:rPr>
          <w:rFonts w:ascii="Calibri" w:hAnsi="Calibri" w:cs="Arial"/>
          <w:sz w:val="28"/>
          <w:szCs w:val="28"/>
        </w:rPr>
        <w:t>Prix des prestations</w:t>
      </w:r>
      <w:bookmarkEnd w:id="16"/>
    </w:p>
    <w:p w14:paraId="4F0D49EA" w14:textId="77777777" w:rsidR="005D72E4" w:rsidRDefault="005D72E4" w:rsidP="005D72E4">
      <w:pPr>
        <w:jc w:val="both"/>
        <w:rPr>
          <w:rFonts w:ascii="Calibri" w:hAnsi="Calibri" w:cs="Arial"/>
        </w:rPr>
      </w:pPr>
    </w:p>
    <w:p w14:paraId="4BD96774" w14:textId="77777777" w:rsidR="00215247" w:rsidRDefault="00421F1A" w:rsidP="005D72E4">
      <w:pPr>
        <w:jc w:val="both"/>
        <w:rPr>
          <w:rFonts w:ascii="Calibri" w:hAnsi="Calibri" w:cs="Arial"/>
        </w:rPr>
      </w:pPr>
      <w:r w:rsidRPr="00421F1A">
        <w:rPr>
          <w:rFonts w:ascii="Calibri" w:hAnsi="Calibri" w:cs="Arial"/>
        </w:rPr>
        <w:t xml:space="preserve">Les prestations du marché seront rémunérées par application d’un prix global forfaitaire dont le détail est précisé </w:t>
      </w:r>
      <w:r>
        <w:rPr>
          <w:rFonts w:ascii="Calibri" w:hAnsi="Calibri" w:cs="Arial"/>
        </w:rPr>
        <w:t>ci-dessous</w:t>
      </w:r>
      <w:r w:rsidR="00421E91">
        <w:rPr>
          <w:rFonts w:ascii="Calibri" w:hAnsi="Calibri" w:cs="Arial"/>
        </w:rPr>
        <w:t>.</w:t>
      </w:r>
    </w:p>
    <w:p w14:paraId="4D4BA03C" w14:textId="77777777" w:rsidR="00900B39" w:rsidRDefault="00900B39" w:rsidP="005D72E4">
      <w:pPr>
        <w:jc w:val="both"/>
        <w:rPr>
          <w:rFonts w:ascii="Calibri" w:hAnsi="Calibri" w:cs="Arial"/>
        </w:rPr>
      </w:pPr>
    </w:p>
    <w:p w14:paraId="141A89ED" w14:textId="3FAEC2E3" w:rsidR="00900B39" w:rsidRDefault="00A457B4" w:rsidP="005D72E4">
      <w:pPr>
        <w:jc w:val="both"/>
        <w:rPr>
          <w:rFonts w:ascii="Calibri" w:hAnsi="Calibri" w:cs="Arial"/>
        </w:rPr>
      </w:pPr>
      <w:r>
        <w:rPr>
          <w:rFonts w:ascii="Calibri" w:hAnsi="Calibri" w:cs="Arial"/>
        </w:rPr>
        <w:t>Le marché prévoit une tranche ferme et une tranche optionnelle</w:t>
      </w:r>
      <w:r w:rsidR="00900B39">
        <w:rPr>
          <w:rFonts w:ascii="Calibri" w:hAnsi="Calibri" w:cs="Arial"/>
        </w:rPr>
        <w:t xml:space="preserve"> </w:t>
      </w:r>
    </w:p>
    <w:p w14:paraId="6A43493E" w14:textId="77777777" w:rsidR="00A457B4" w:rsidRDefault="00A457B4" w:rsidP="005D72E4">
      <w:pPr>
        <w:jc w:val="both"/>
        <w:rPr>
          <w:rFonts w:ascii="Calibri" w:hAnsi="Calibri" w:cs="Arial"/>
        </w:rPr>
      </w:pPr>
    </w:p>
    <w:p w14:paraId="6E62B7FC" w14:textId="77777777" w:rsidR="00215247" w:rsidRDefault="00215247" w:rsidP="005D72E4">
      <w:pPr>
        <w:jc w:val="both"/>
        <w:rPr>
          <w:rFonts w:ascii="Calibri" w:hAnsi="Calibri" w:cs="Arial"/>
        </w:rPr>
      </w:pPr>
    </w:p>
    <w:p w14:paraId="4A64F29F" w14:textId="3720F86D" w:rsidR="00210D54" w:rsidRDefault="00190C2F" w:rsidP="005D72E4">
      <w:pPr>
        <w:jc w:val="both"/>
        <w:rPr>
          <w:rFonts w:ascii="Calibri" w:hAnsi="Calibri" w:cs="Arial"/>
          <w:b/>
          <w:bCs/>
          <w:sz w:val="32"/>
          <w:szCs w:val="32"/>
        </w:rPr>
      </w:pPr>
      <w:r>
        <w:rPr>
          <w:rFonts w:ascii="Calibri" w:hAnsi="Calibri" w:cs="Arial"/>
          <w:b/>
          <w:bCs/>
          <w:sz w:val="32"/>
          <w:szCs w:val="32"/>
        </w:rPr>
        <w:t xml:space="preserve">5.1 </w:t>
      </w:r>
      <w:r w:rsidR="00210D54" w:rsidRPr="00210D54">
        <w:rPr>
          <w:rFonts w:ascii="Calibri" w:hAnsi="Calibri" w:cs="Arial"/>
          <w:b/>
          <w:bCs/>
          <w:sz w:val="32"/>
          <w:szCs w:val="32"/>
        </w:rPr>
        <w:t xml:space="preserve">Tranche ferme </w:t>
      </w:r>
    </w:p>
    <w:p w14:paraId="69001090" w14:textId="77777777" w:rsidR="00D44374" w:rsidRPr="00210D54" w:rsidRDefault="00D44374" w:rsidP="005D72E4">
      <w:pPr>
        <w:jc w:val="both"/>
        <w:rPr>
          <w:rFonts w:ascii="Calibri" w:hAnsi="Calibri" w:cs="Arial"/>
          <w:b/>
          <w:bCs/>
          <w:sz w:val="32"/>
          <w:szCs w:val="32"/>
        </w:rPr>
      </w:pPr>
    </w:p>
    <w:p w14:paraId="50DE0142" w14:textId="77777777" w:rsidR="00730D5F" w:rsidRPr="00E3211B" w:rsidRDefault="00730D5F" w:rsidP="00730D5F">
      <w:pPr>
        <w:keepNext/>
        <w:suppressAutoHyphens w:val="0"/>
        <w:spacing w:before="240" w:after="60" w:line="276" w:lineRule="auto"/>
        <w:ind w:left="432"/>
        <w:outlineLvl w:val="0"/>
        <w:rPr>
          <w:rFonts w:asciiTheme="minorHAnsi" w:hAnsiTheme="minorHAnsi"/>
          <w:b/>
          <w:bCs/>
          <w:kern w:val="1"/>
          <w:sz w:val="28"/>
          <w:szCs w:val="28"/>
        </w:rPr>
      </w:pPr>
      <w:bookmarkStart w:id="17" w:name="_Toc492024507"/>
      <w:r w:rsidRPr="00E3211B">
        <w:rPr>
          <w:rFonts w:asciiTheme="minorHAnsi" w:hAnsiTheme="minorHAnsi"/>
          <w:b/>
          <w:bCs/>
          <w:kern w:val="1"/>
          <w:sz w:val="28"/>
          <w:szCs w:val="28"/>
        </w:rPr>
        <w:t>Contrat Collectif de Responsabilité Décennale</w:t>
      </w:r>
      <w:bookmarkEnd w:id="17"/>
      <w:r w:rsidRPr="00E3211B">
        <w:rPr>
          <w:rFonts w:asciiTheme="minorHAnsi" w:hAnsiTheme="minorHAnsi"/>
          <w:b/>
          <w:bCs/>
          <w:kern w:val="1"/>
          <w:sz w:val="28"/>
          <w:szCs w:val="28"/>
        </w:rPr>
        <w:t xml:space="preserve"> </w:t>
      </w:r>
    </w:p>
    <w:p w14:paraId="6FE333FD" w14:textId="77777777" w:rsidR="00730D5F" w:rsidRPr="00E3211B" w:rsidRDefault="00730D5F" w:rsidP="00730D5F">
      <w:pPr>
        <w:suppressAutoHyphens w:val="0"/>
        <w:jc w:val="both"/>
        <w:rPr>
          <w:rFonts w:ascii="Calibri" w:eastAsia="Calibri" w:hAnsi="Calibri" w:cs="Arial"/>
          <w:sz w:val="16"/>
          <w:szCs w:val="16"/>
          <w:lang w:eastAsia="en-US"/>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119"/>
        <w:gridCol w:w="1134"/>
        <w:gridCol w:w="1134"/>
        <w:gridCol w:w="1134"/>
        <w:gridCol w:w="1134"/>
      </w:tblGrid>
      <w:tr w:rsidR="00730D5F" w:rsidRPr="00E3211B" w14:paraId="533516FB" w14:textId="77777777" w:rsidTr="00A2585F">
        <w:tc>
          <w:tcPr>
            <w:tcW w:w="3119" w:type="dxa"/>
          </w:tcPr>
          <w:p w14:paraId="7A4E6A24"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2D4AE363"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NATURE DES GARANTIES</w:t>
            </w:r>
          </w:p>
          <w:p w14:paraId="2D020DA1"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r w:rsidRPr="00E3211B">
              <w:rPr>
                <w:rFonts w:ascii="Calibri" w:eastAsia="Calibri" w:hAnsi="Calibri" w:cs="Arial"/>
                <w:b/>
                <w:lang w:eastAsia="en-US"/>
              </w:rPr>
              <w:t xml:space="preserve"> </w:t>
            </w:r>
          </w:p>
        </w:tc>
        <w:tc>
          <w:tcPr>
            <w:tcW w:w="3119" w:type="dxa"/>
          </w:tcPr>
          <w:p w14:paraId="42D1A9F6"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00721F5B"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MONTANTS</w:t>
            </w:r>
          </w:p>
          <w:p w14:paraId="3529A97F"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tc>
        <w:tc>
          <w:tcPr>
            <w:tcW w:w="1134" w:type="dxa"/>
          </w:tcPr>
          <w:p w14:paraId="1A5832E6"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44A564A7"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TAUX HT</w:t>
            </w:r>
          </w:p>
        </w:tc>
        <w:tc>
          <w:tcPr>
            <w:tcW w:w="1134" w:type="dxa"/>
          </w:tcPr>
          <w:p w14:paraId="18133A9E"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34BC7666"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PRIME HT</w:t>
            </w:r>
          </w:p>
        </w:tc>
        <w:tc>
          <w:tcPr>
            <w:tcW w:w="1134" w:type="dxa"/>
          </w:tcPr>
          <w:p w14:paraId="3D16E6F8"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32A78F9C"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TAUX TTC</w:t>
            </w:r>
          </w:p>
        </w:tc>
        <w:tc>
          <w:tcPr>
            <w:tcW w:w="1134" w:type="dxa"/>
          </w:tcPr>
          <w:p w14:paraId="613D3381" w14:textId="77777777" w:rsidR="00730D5F" w:rsidRPr="00E3211B" w:rsidRDefault="00730D5F" w:rsidP="00A2585F">
            <w:pPr>
              <w:numPr>
                <w:ilvl w:val="12"/>
                <w:numId w:val="0"/>
              </w:numPr>
              <w:suppressAutoHyphens w:val="0"/>
              <w:jc w:val="both"/>
              <w:rPr>
                <w:rFonts w:ascii="Calibri" w:eastAsia="Calibri" w:hAnsi="Calibri" w:cs="Arial"/>
                <w:b/>
                <w:sz w:val="16"/>
                <w:szCs w:val="16"/>
                <w:lang w:eastAsia="en-US"/>
              </w:rPr>
            </w:pPr>
          </w:p>
          <w:p w14:paraId="03EDC1EB" w14:textId="77777777"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PRIME TTC (*)</w:t>
            </w:r>
          </w:p>
        </w:tc>
      </w:tr>
      <w:tr w:rsidR="00730D5F" w:rsidRPr="00E3211B" w14:paraId="7DC3FDBF" w14:textId="77777777" w:rsidTr="00A2585F">
        <w:tc>
          <w:tcPr>
            <w:tcW w:w="3119" w:type="dxa"/>
          </w:tcPr>
          <w:p w14:paraId="36BF8762" w14:textId="77777777" w:rsidR="00730D5F" w:rsidRPr="00E3211B" w:rsidRDefault="00730D5F" w:rsidP="00A2585F">
            <w:pPr>
              <w:numPr>
                <w:ilvl w:val="12"/>
                <w:numId w:val="0"/>
              </w:numPr>
              <w:suppressAutoHyphens w:val="0"/>
              <w:rPr>
                <w:rFonts w:ascii="Calibri" w:eastAsia="Calibri" w:hAnsi="Calibri" w:cs="Arial"/>
                <w:b/>
                <w:lang w:eastAsia="en-US"/>
              </w:rPr>
            </w:pPr>
            <w:r>
              <w:rPr>
                <w:rFonts w:ascii="Calibri" w:eastAsia="Calibri" w:hAnsi="Calibri" w:cs="Arial"/>
                <w:b/>
                <w:lang w:eastAsia="en-US"/>
              </w:rPr>
              <w:t>Contrat Collectif de Responsabilité Décennale</w:t>
            </w:r>
          </w:p>
          <w:p w14:paraId="6CB9792A" w14:textId="77777777" w:rsidR="00730D5F" w:rsidRPr="00E3211B" w:rsidRDefault="00730D5F" w:rsidP="00A2585F">
            <w:pPr>
              <w:numPr>
                <w:ilvl w:val="12"/>
                <w:numId w:val="0"/>
              </w:numPr>
              <w:suppressAutoHyphens w:val="0"/>
              <w:rPr>
                <w:rFonts w:ascii="Calibri" w:eastAsia="Calibri" w:hAnsi="Calibri" w:cs="Arial"/>
                <w:b/>
                <w:lang w:eastAsia="en-US"/>
              </w:rPr>
            </w:pPr>
          </w:p>
          <w:p w14:paraId="226A33CD" w14:textId="77777777" w:rsidR="00730D5F" w:rsidRPr="00E3211B" w:rsidRDefault="00730D5F" w:rsidP="00A2585F">
            <w:pPr>
              <w:numPr>
                <w:ilvl w:val="12"/>
                <w:numId w:val="0"/>
              </w:numPr>
              <w:suppressAutoHyphens w:val="0"/>
              <w:rPr>
                <w:rFonts w:ascii="Calibri" w:eastAsia="Calibri" w:hAnsi="Calibri" w:cs="Arial"/>
                <w:b/>
                <w:lang w:eastAsia="en-US"/>
              </w:rPr>
            </w:pPr>
          </w:p>
          <w:p w14:paraId="5F51F68B" w14:textId="77777777" w:rsidR="00730D5F" w:rsidRPr="00E3211B" w:rsidRDefault="00730D5F" w:rsidP="00A2585F">
            <w:pPr>
              <w:numPr>
                <w:ilvl w:val="12"/>
                <w:numId w:val="0"/>
              </w:numPr>
              <w:suppressAutoHyphens w:val="0"/>
              <w:rPr>
                <w:rFonts w:ascii="Calibri" w:eastAsia="Calibri" w:hAnsi="Calibri" w:cs="Arial"/>
                <w:b/>
                <w:lang w:eastAsia="en-US"/>
              </w:rPr>
            </w:pPr>
          </w:p>
          <w:p w14:paraId="666C1FBD"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3119" w:type="dxa"/>
          </w:tcPr>
          <w:p w14:paraId="5D0A8F6B" w14:textId="6309BE84" w:rsidR="00730D5F" w:rsidRPr="00E3211B" w:rsidRDefault="00730D5F"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lang w:eastAsia="en-US"/>
              </w:rPr>
              <w:t xml:space="preserve">Coût prévisionnel de construction (travaux + honoraires) : </w:t>
            </w:r>
            <w:r w:rsidR="00AF1432">
              <w:rPr>
                <w:rFonts w:ascii="Calibri" w:eastAsia="Calibri" w:hAnsi="Calibri" w:cs="Arial"/>
                <w:b/>
                <w:lang w:eastAsia="en-US"/>
              </w:rPr>
              <w:t>1</w:t>
            </w:r>
            <w:r w:rsidR="0042503D">
              <w:rPr>
                <w:rFonts w:ascii="Calibri" w:eastAsia="Calibri" w:hAnsi="Calibri" w:cs="Arial"/>
                <w:b/>
                <w:lang w:eastAsia="en-US"/>
              </w:rPr>
              <w:t>46</w:t>
            </w:r>
            <w:r w:rsidR="00AF1432">
              <w:rPr>
                <w:rFonts w:ascii="Calibri" w:eastAsia="Calibri" w:hAnsi="Calibri" w:cs="Arial"/>
                <w:b/>
                <w:lang w:eastAsia="en-US"/>
              </w:rPr>
              <w:t xml:space="preserve"> </w:t>
            </w:r>
            <w:r w:rsidR="0042503D">
              <w:rPr>
                <w:rFonts w:ascii="Calibri" w:eastAsia="Calibri" w:hAnsi="Calibri" w:cs="Arial"/>
                <w:b/>
                <w:lang w:eastAsia="en-US"/>
              </w:rPr>
              <w:t>5</w:t>
            </w:r>
            <w:r w:rsidR="00AF1432">
              <w:rPr>
                <w:rFonts w:ascii="Calibri" w:eastAsia="Calibri" w:hAnsi="Calibri" w:cs="Arial"/>
                <w:b/>
                <w:lang w:eastAsia="en-US"/>
              </w:rPr>
              <w:t xml:space="preserve">00 000 </w:t>
            </w:r>
            <w:r w:rsidRPr="00E3211B">
              <w:rPr>
                <w:rFonts w:ascii="Calibri" w:eastAsia="Calibri" w:hAnsi="Calibri" w:cs="Arial"/>
                <w:b/>
                <w:lang w:eastAsia="en-US"/>
              </w:rPr>
              <w:t xml:space="preserve">€ </w:t>
            </w:r>
            <w:r w:rsidR="00AF1432">
              <w:rPr>
                <w:rFonts w:ascii="Calibri" w:eastAsia="Calibri" w:hAnsi="Calibri" w:cs="Arial"/>
                <w:b/>
                <w:lang w:eastAsia="en-US"/>
              </w:rPr>
              <w:t>HT</w:t>
            </w:r>
          </w:p>
          <w:p w14:paraId="2601D1A9" w14:textId="3DD29EB2" w:rsidR="00701AF2" w:rsidRDefault="00701AF2" w:rsidP="00701AF2">
            <w:pPr>
              <w:jc w:val="both"/>
              <w:rPr>
                <w:rFonts w:ascii="Calibri" w:hAnsi="Calibri" w:cs="Arial"/>
              </w:rPr>
            </w:pPr>
            <w:r w:rsidRPr="00513FF3">
              <w:rPr>
                <w:rFonts w:ascii="Calibri" w:hAnsi="Calibri" w:cs="Arial"/>
              </w:rPr>
              <w:t>Assiette prévisionnelle des primes d’assurance est arrêté à la somme de </w:t>
            </w:r>
            <w:r>
              <w:rPr>
                <w:rFonts w:ascii="Calibri" w:hAnsi="Calibri" w:cs="Arial"/>
                <w:b/>
                <w:bCs/>
              </w:rPr>
              <w:t>114 700 000</w:t>
            </w:r>
            <w:r w:rsidRPr="002446E5">
              <w:rPr>
                <w:rFonts w:ascii="Calibri" w:hAnsi="Calibri" w:cs="Arial"/>
                <w:b/>
                <w:bCs/>
              </w:rPr>
              <w:t xml:space="preserve"> EUROS</w:t>
            </w:r>
            <w:r w:rsidRPr="00C454B3">
              <w:rPr>
                <w:rFonts w:ascii="Calibri" w:hAnsi="Calibri" w:cs="Arial"/>
                <w:b/>
              </w:rPr>
              <w:t xml:space="preserve"> HT</w:t>
            </w:r>
            <w:r w:rsidRPr="00513FF3">
              <w:rPr>
                <w:rFonts w:ascii="Calibri" w:hAnsi="Calibri" w:cs="Arial"/>
              </w:rPr>
              <w:t>.</w:t>
            </w:r>
          </w:p>
          <w:p w14:paraId="792CDC13"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4903CDCC"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31FADF8E"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005F1944"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5B58EE8A"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r>
      <w:tr w:rsidR="00730D5F" w:rsidRPr="00E3211B" w14:paraId="703E8FAD" w14:textId="77777777" w:rsidTr="00A2585F">
        <w:tc>
          <w:tcPr>
            <w:tcW w:w="3119" w:type="dxa"/>
          </w:tcPr>
          <w:p w14:paraId="62EA79E7" w14:textId="77777777" w:rsidR="00730D5F" w:rsidRPr="00E3211B" w:rsidRDefault="00730D5F" w:rsidP="00A2585F">
            <w:pPr>
              <w:numPr>
                <w:ilvl w:val="12"/>
                <w:numId w:val="0"/>
              </w:numPr>
              <w:suppressAutoHyphens w:val="0"/>
              <w:rPr>
                <w:rFonts w:ascii="Calibri" w:eastAsia="Calibri" w:hAnsi="Calibri" w:cs="Arial"/>
                <w:b/>
                <w:lang w:eastAsia="en-US"/>
              </w:rPr>
            </w:pPr>
          </w:p>
          <w:p w14:paraId="585373F3" w14:textId="77777777" w:rsidR="00730D5F" w:rsidRPr="00E3211B" w:rsidRDefault="00730D5F" w:rsidP="00A2585F">
            <w:pPr>
              <w:numPr>
                <w:ilvl w:val="12"/>
                <w:numId w:val="0"/>
              </w:numPr>
              <w:suppressAutoHyphens w:val="0"/>
              <w:rPr>
                <w:rFonts w:ascii="Calibri" w:eastAsia="Calibri" w:hAnsi="Calibri" w:cs="Arial"/>
                <w:b/>
                <w:lang w:eastAsia="en-US"/>
              </w:rPr>
            </w:pPr>
            <w:r w:rsidRPr="00E3211B">
              <w:rPr>
                <w:rFonts w:ascii="Calibri" w:eastAsia="Calibri" w:hAnsi="Calibri" w:cs="Arial"/>
                <w:b/>
                <w:lang w:eastAsia="en-US"/>
              </w:rPr>
              <w:t xml:space="preserve">TOTAL </w:t>
            </w:r>
          </w:p>
          <w:p w14:paraId="149413BC" w14:textId="77777777" w:rsidR="00730D5F" w:rsidRPr="00E3211B" w:rsidRDefault="00730D5F" w:rsidP="00A2585F">
            <w:pPr>
              <w:numPr>
                <w:ilvl w:val="12"/>
                <w:numId w:val="0"/>
              </w:numPr>
              <w:suppressAutoHyphens w:val="0"/>
              <w:rPr>
                <w:rFonts w:ascii="Calibri" w:eastAsia="Calibri" w:hAnsi="Calibri" w:cs="Arial"/>
                <w:b/>
                <w:lang w:eastAsia="en-US"/>
              </w:rPr>
            </w:pPr>
          </w:p>
        </w:tc>
        <w:tc>
          <w:tcPr>
            <w:tcW w:w="3119" w:type="dxa"/>
          </w:tcPr>
          <w:p w14:paraId="0FC5E0B3"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3549FEDB"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72C2EA80"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3AAB33A0"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c>
          <w:tcPr>
            <w:tcW w:w="1134" w:type="dxa"/>
          </w:tcPr>
          <w:p w14:paraId="54E8562B" w14:textId="77777777" w:rsidR="00730D5F" w:rsidRPr="00E3211B" w:rsidRDefault="00730D5F" w:rsidP="00A2585F">
            <w:pPr>
              <w:numPr>
                <w:ilvl w:val="12"/>
                <w:numId w:val="0"/>
              </w:numPr>
              <w:suppressAutoHyphens w:val="0"/>
              <w:jc w:val="both"/>
              <w:rPr>
                <w:rFonts w:ascii="Calibri" w:eastAsia="Calibri" w:hAnsi="Calibri" w:cs="Arial"/>
                <w:b/>
                <w:lang w:eastAsia="en-US"/>
              </w:rPr>
            </w:pPr>
          </w:p>
        </w:tc>
      </w:tr>
    </w:tbl>
    <w:p w14:paraId="2B1ADACE" w14:textId="77777777" w:rsidR="00730D5F" w:rsidRPr="00E3211B" w:rsidRDefault="00730D5F" w:rsidP="00730D5F">
      <w:pPr>
        <w:suppressAutoHyphens w:val="0"/>
        <w:jc w:val="both"/>
        <w:rPr>
          <w:rFonts w:ascii="Calibri" w:eastAsia="Calibri" w:hAnsi="Calibri" w:cs="Arial"/>
          <w:lang w:eastAsia="en-US"/>
        </w:rPr>
      </w:pPr>
    </w:p>
    <w:p w14:paraId="4048ED86" w14:textId="77777777" w:rsidR="00730D5F" w:rsidRPr="00E3211B" w:rsidRDefault="00730D5F" w:rsidP="00730D5F">
      <w:pPr>
        <w:suppressAutoHyphens w:val="0"/>
        <w:jc w:val="both"/>
        <w:rPr>
          <w:rFonts w:ascii="Calibri" w:eastAsia="Calibri" w:hAnsi="Calibri" w:cs="Arial"/>
          <w:lang w:eastAsia="en-US"/>
        </w:rPr>
      </w:pPr>
      <w:r w:rsidRPr="00E3211B">
        <w:rPr>
          <w:rFonts w:ascii="Calibri" w:eastAsia="Calibri" w:hAnsi="Calibri" w:cs="Arial"/>
          <w:i/>
          <w:lang w:eastAsia="en-US"/>
        </w:rPr>
        <w:t>*Tous frais, commissions de courtage et taxes inclus y/c frais de quittance ou d’émission le cas échéant</w:t>
      </w:r>
    </w:p>
    <w:p w14:paraId="73A9C2F0" w14:textId="77777777" w:rsidR="00EB12D2" w:rsidRPr="00560F84" w:rsidRDefault="00EB12D2" w:rsidP="006B50B2"/>
    <w:p w14:paraId="38A1128D" w14:textId="77777777" w:rsidR="00190C2F" w:rsidRDefault="00190C2F" w:rsidP="00190C2F">
      <w:pPr>
        <w:jc w:val="both"/>
        <w:rPr>
          <w:rFonts w:ascii="Calibri" w:hAnsi="Calibri" w:cs="Arial"/>
        </w:rPr>
      </w:pPr>
      <w:r>
        <w:rPr>
          <w:rFonts w:ascii="Calibri" w:hAnsi="Calibri" w:cs="Arial"/>
        </w:rPr>
        <w:t xml:space="preserve">Soit en toute lettres toutes taxes comprises :  </w:t>
      </w:r>
    </w:p>
    <w:p w14:paraId="6ED3CF9D" w14:textId="77777777" w:rsidR="00190C2F" w:rsidRDefault="00190C2F" w:rsidP="00190C2F">
      <w:pPr>
        <w:jc w:val="both"/>
        <w:rPr>
          <w:rFonts w:ascii="Calibri" w:hAnsi="Calibri" w:cs="Arial"/>
          <w:b/>
          <w:u w:val="single"/>
        </w:rPr>
      </w:pPr>
    </w:p>
    <w:p w14:paraId="57C7CD4B" w14:textId="77777777" w:rsidR="00AE7E66" w:rsidRDefault="00AE7E66" w:rsidP="00190C2F">
      <w:pPr>
        <w:jc w:val="both"/>
        <w:rPr>
          <w:rFonts w:ascii="Calibri" w:hAnsi="Calibri" w:cs="Arial"/>
          <w:b/>
          <w:u w:val="single"/>
        </w:rPr>
      </w:pPr>
    </w:p>
    <w:p w14:paraId="6A0FA9DE" w14:textId="77777777" w:rsidR="002446E5" w:rsidRDefault="002446E5" w:rsidP="005D72E4">
      <w:pPr>
        <w:jc w:val="both"/>
        <w:rPr>
          <w:rFonts w:ascii="Calibri" w:hAnsi="Calibri" w:cs="Arial"/>
          <w:i/>
        </w:rPr>
      </w:pPr>
    </w:p>
    <w:p w14:paraId="1168033B" w14:textId="77777777" w:rsidR="002629CD" w:rsidRDefault="002629CD" w:rsidP="005D72E4">
      <w:pPr>
        <w:jc w:val="both"/>
        <w:rPr>
          <w:rFonts w:ascii="Calibri" w:hAnsi="Calibri" w:cs="Arial"/>
        </w:rPr>
      </w:pPr>
    </w:p>
    <w:p w14:paraId="6B4D5CB6" w14:textId="00670492" w:rsidR="00210D54" w:rsidRPr="00210D54" w:rsidRDefault="00F05C26" w:rsidP="00210D54">
      <w:pPr>
        <w:jc w:val="both"/>
        <w:rPr>
          <w:rFonts w:ascii="Calibri" w:hAnsi="Calibri" w:cs="Arial"/>
          <w:b/>
          <w:bCs/>
          <w:sz w:val="32"/>
          <w:szCs w:val="32"/>
        </w:rPr>
      </w:pPr>
      <w:r>
        <w:rPr>
          <w:rFonts w:ascii="Calibri" w:hAnsi="Calibri" w:cs="Arial"/>
          <w:b/>
          <w:bCs/>
          <w:sz w:val="32"/>
          <w:szCs w:val="32"/>
        </w:rPr>
        <w:t xml:space="preserve">5.2 </w:t>
      </w:r>
      <w:r w:rsidR="00210D54" w:rsidRPr="00210D54">
        <w:rPr>
          <w:rFonts w:ascii="Calibri" w:hAnsi="Calibri" w:cs="Arial"/>
          <w:b/>
          <w:bCs/>
          <w:sz w:val="32"/>
          <w:szCs w:val="32"/>
        </w:rPr>
        <w:t>TRANCHE OPTIONNELLE</w:t>
      </w:r>
      <w:r w:rsidR="00190C2F">
        <w:rPr>
          <w:rFonts w:ascii="Calibri" w:hAnsi="Calibri" w:cs="Arial"/>
          <w:b/>
          <w:bCs/>
          <w:sz w:val="32"/>
          <w:szCs w:val="32"/>
        </w:rPr>
        <w:t xml:space="preserve"> 1 (</w:t>
      </w:r>
      <w:r w:rsidR="00C62AC6">
        <w:rPr>
          <w:rFonts w:ascii="Calibri" w:hAnsi="Calibri" w:cs="Arial"/>
          <w:b/>
          <w:bCs/>
          <w:sz w:val="32"/>
          <w:szCs w:val="32"/>
        </w:rPr>
        <w:t>travaux de la tranche optionnelle du l</w:t>
      </w:r>
      <w:r w:rsidR="007E1F51">
        <w:rPr>
          <w:rFonts w:ascii="Calibri" w:hAnsi="Calibri" w:cs="Arial"/>
          <w:b/>
          <w:bCs/>
          <w:sz w:val="32"/>
          <w:szCs w:val="32"/>
        </w:rPr>
        <w:t>ot 4</w:t>
      </w:r>
      <w:r w:rsidR="00190C2F">
        <w:rPr>
          <w:rFonts w:ascii="Calibri" w:hAnsi="Calibri" w:cs="Arial"/>
          <w:b/>
          <w:bCs/>
          <w:sz w:val="32"/>
          <w:szCs w:val="32"/>
        </w:rPr>
        <w:t xml:space="preserve">) </w:t>
      </w:r>
    </w:p>
    <w:p w14:paraId="6EEDFD67" w14:textId="77777777" w:rsidR="00210D54" w:rsidRDefault="00210D54" w:rsidP="006B6B55">
      <w:pPr>
        <w:spacing w:line="240" w:lineRule="atLeast"/>
        <w:ind w:left="1134"/>
        <w:jc w:val="both"/>
        <w:rPr>
          <w:rFonts w:ascii="Calibri" w:hAnsi="Calibri" w:cs="Arial"/>
          <w:b/>
          <w:u w:val="single"/>
        </w:rPr>
      </w:pPr>
    </w:p>
    <w:p w14:paraId="1F0738F8" w14:textId="77777777" w:rsidR="00FE578A" w:rsidRPr="00E3211B" w:rsidRDefault="00FE578A" w:rsidP="00FE578A">
      <w:pPr>
        <w:keepNext/>
        <w:suppressAutoHyphens w:val="0"/>
        <w:spacing w:before="240" w:after="60" w:line="276" w:lineRule="auto"/>
        <w:ind w:left="432"/>
        <w:outlineLvl w:val="0"/>
        <w:rPr>
          <w:rFonts w:asciiTheme="minorHAnsi" w:hAnsiTheme="minorHAnsi"/>
          <w:b/>
          <w:bCs/>
          <w:kern w:val="1"/>
          <w:sz w:val="28"/>
          <w:szCs w:val="28"/>
        </w:rPr>
      </w:pPr>
      <w:r w:rsidRPr="00E3211B">
        <w:rPr>
          <w:rFonts w:asciiTheme="minorHAnsi" w:hAnsiTheme="minorHAnsi"/>
          <w:b/>
          <w:bCs/>
          <w:kern w:val="1"/>
          <w:sz w:val="28"/>
          <w:szCs w:val="28"/>
        </w:rPr>
        <w:t xml:space="preserve">Contrat Collectif de Responsabilité Décennale </w:t>
      </w:r>
    </w:p>
    <w:p w14:paraId="732136FE" w14:textId="77777777" w:rsidR="00FE578A" w:rsidRPr="00E3211B" w:rsidRDefault="00FE578A" w:rsidP="00FE578A">
      <w:pPr>
        <w:suppressAutoHyphens w:val="0"/>
        <w:jc w:val="both"/>
        <w:rPr>
          <w:rFonts w:ascii="Calibri" w:eastAsia="Calibri" w:hAnsi="Calibri" w:cs="Arial"/>
          <w:sz w:val="16"/>
          <w:szCs w:val="16"/>
          <w:lang w:eastAsia="en-US"/>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119"/>
        <w:gridCol w:w="1134"/>
        <w:gridCol w:w="1134"/>
        <w:gridCol w:w="1134"/>
        <w:gridCol w:w="1134"/>
      </w:tblGrid>
      <w:tr w:rsidR="00FE578A" w:rsidRPr="00E3211B" w14:paraId="3DAFE3B0" w14:textId="77777777" w:rsidTr="00A2585F">
        <w:tc>
          <w:tcPr>
            <w:tcW w:w="3119" w:type="dxa"/>
          </w:tcPr>
          <w:p w14:paraId="5C47A841"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440EBABA"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NATURE DES GARANTIES</w:t>
            </w:r>
          </w:p>
          <w:p w14:paraId="041E47BE"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r w:rsidRPr="00E3211B">
              <w:rPr>
                <w:rFonts w:ascii="Calibri" w:eastAsia="Calibri" w:hAnsi="Calibri" w:cs="Arial"/>
                <w:b/>
                <w:lang w:eastAsia="en-US"/>
              </w:rPr>
              <w:t xml:space="preserve"> </w:t>
            </w:r>
          </w:p>
        </w:tc>
        <w:tc>
          <w:tcPr>
            <w:tcW w:w="3119" w:type="dxa"/>
          </w:tcPr>
          <w:p w14:paraId="18B2F328"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242702AD"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MONTANTS</w:t>
            </w:r>
          </w:p>
          <w:p w14:paraId="079E62B8"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tc>
        <w:tc>
          <w:tcPr>
            <w:tcW w:w="1134" w:type="dxa"/>
          </w:tcPr>
          <w:p w14:paraId="623DE557"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7B9412CB"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TAUX HT</w:t>
            </w:r>
          </w:p>
        </w:tc>
        <w:tc>
          <w:tcPr>
            <w:tcW w:w="1134" w:type="dxa"/>
          </w:tcPr>
          <w:p w14:paraId="7AA1EDEE"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3131AACA"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PRIME HT</w:t>
            </w:r>
          </w:p>
        </w:tc>
        <w:tc>
          <w:tcPr>
            <w:tcW w:w="1134" w:type="dxa"/>
          </w:tcPr>
          <w:p w14:paraId="5971CD71"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7DE33B84"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TAUX TTC</w:t>
            </w:r>
          </w:p>
        </w:tc>
        <w:tc>
          <w:tcPr>
            <w:tcW w:w="1134" w:type="dxa"/>
          </w:tcPr>
          <w:p w14:paraId="116F447F" w14:textId="77777777" w:rsidR="00FE578A" w:rsidRPr="00E3211B" w:rsidRDefault="00FE578A" w:rsidP="00A2585F">
            <w:pPr>
              <w:numPr>
                <w:ilvl w:val="12"/>
                <w:numId w:val="0"/>
              </w:numPr>
              <w:suppressAutoHyphens w:val="0"/>
              <w:jc w:val="both"/>
              <w:rPr>
                <w:rFonts w:ascii="Calibri" w:eastAsia="Calibri" w:hAnsi="Calibri" w:cs="Arial"/>
                <w:b/>
                <w:sz w:val="16"/>
                <w:szCs w:val="16"/>
                <w:lang w:eastAsia="en-US"/>
              </w:rPr>
            </w:pPr>
          </w:p>
          <w:p w14:paraId="74A37441" w14:textId="77777777"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b/>
                <w:lang w:eastAsia="en-US"/>
              </w:rPr>
              <w:t>PRIME TTC (*)</w:t>
            </w:r>
          </w:p>
        </w:tc>
      </w:tr>
      <w:tr w:rsidR="00FE578A" w:rsidRPr="00E3211B" w14:paraId="103EF837" w14:textId="77777777" w:rsidTr="00A2585F">
        <w:tc>
          <w:tcPr>
            <w:tcW w:w="3119" w:type="dxa"/>
          </w:tcPr>
          <w:p w14:paraId="1FBEBD5E" w14:textId="77777777" w:rsidR="00FE578A" w:rsidRPr="00E3211B" w:rsidRDefault="00FE578A" w:rsidP="00A2585F">
            <w:pPr>
              <w:numPr>
                <w:ilvl w:val="12"/>
                <w:numId w:val="0"/>
              </w:numPr>
              <w:suppressAutoHyphens w:val="0"/>
              <w:rPr>
                <w:rFonts w:ascii="Calibri" w:eastAsia="Calibri" w:hAnsi="Calibri" w:cs="Arial"/>
                <w:b/>
                <w:lang w:eastAsia="en-US"/>
              </w:rPr>
            </w:pPr>
            <w:r>
              <w:rPr>
                <w:rFonts w:ascii="Calibri" w:eastAsia="Calibri" w:hAnsi="Calibri" w:cs="Arial"/>
                <w:b/>
                <w:lang w:eastAsia="en-US"/>
              </w:rPr>
              <w:t>Contrat Collectif de Responsabilité Décennale</w:t>
            </w:r>
          </w:p>
          <w:p w14:paraId="73737E3C" w14:textId="77777777" w:rsidR="00FE578A" w:rsidRPr="00E3211B" w:rsidRDefault="00FE578A" w:rsidP="00A2585F">
            <w:pPr>
              <w:numPr>
                <w:ilvl w:val="12"/>
                <w:numId w:val="0"/>
              </w:numPr>
              <w:suppressAutoHyphens w:val="0"/>
              <w:rPr>
                <w:rFonts w:ascii="Calibri" w:eastAsia="Calibri" w:hAnsi="Calibri" w:cs="Arial"/>
                <w:b/>
                <w:lang w:eastAsia="en-US"/>
              </w:rPr>
            </w:pPr>
          </w:p>
          <w:p w14:paraId="30BEC1C1" w14:textId="77777777" w:rsidR="00FE578A" w:rsidRPr="00E3211B" w:rsidRDefault="00FE578A" w:rsidP="00A2585F">
            <w:pPr>
              <w:numPr>
                <w:ilvl w:val="12"/>
                <w:numId w:val="0"/>
              </w:numPr>
              <w:suppressAutoHyphens w:val="0"/>
              <w:rPr>
                <w:rFonts w:ascii="Calibri" w:eastAsia="Calibri" w:hAnsi="Calibri" w:cs="Arial"/>
                <w:b/>
                <w:lang w:eastAsia="en-US"/>
              </w:rPr>
            </w:pPr>
          </w:p>
          <w:p w14:paraId="211BC9A1" w14:textId="77777777" w:rsidR="00FE578A" w:rsidRPr="00E3211B" w:rsidRDefault="00FE578A" w:rsidP="00A2585F">
            <w:pPr>
              <w:numPr>
                <w:ilvl w:val="12"/>
                <w:numId w:val="0"/>
              </w:numPr>
              <w:suppressAutoHyphens w:val="0"/>
              <w:rPr>
                <w:rFonts w:ascii="Calibri" w:eastAsia="Calibri" w:hAnsi="Calibri" w:cs="Arial"/>
                <w:b/>
                <w:lang w:eastAsia="en-US"/>
              </w:rPr>
            </w:pPr>
          </w:p>
          <w:p w14:paraId="4212E806"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3119" w:type="dxa"/>
          </w:tcPr>
          <w:p w14:paraId="6A5C1368" w14:textId="247011B4" w:rsidR="00FE578A" w:rsidRPr="00E3211B" w:rsidRDefault="00FE578A" w:rsidP="00A2585F">
            <w:pPr>
              <w:numPr>
                <w:ilvl w:val="12"/>
                <w:numId w:val="0"/>
              </w:numPr>
              <w:suppressAutoHyphens w:val="0"/>
              <w:jc w:val="both"/>
              <w:rPr>
                <w:rFonts w:ascii="Calibri" w:eastAsia="Calibri" w:hAnsi="Calibri" w:cs="Arial"/>
                <w:b/>
                <w:lang w:eastAsia="en-US"/>
              </w:rPr>
            </w:pPr>
            <w:r w:rsidRPr="00E3211B">
              <w:rPr>
                <w:rFonts w:ascii="Calibri" w:eastAsia="Calibri" w:hAnsi="Calibri" w:cs="Arial"/>
                <w:lang w:eastAsia="en-US"/>
              </w:rPr>
              <w:lastRenderedPageBreak/>
              <w:t xml:space="preserve">Coût prévisionnel de construction (travaux + honoraires) : </w:t>
            </w:r>
            <w:r w:rsidR="00AF1432">
              <w:rPr>
                <w:rFonts w:ascii="Calibri" w:hAnsi="Calibri" w:cs="Arial"/>
                <w:b/>
                <w:bCs/>
              </w:rPr>
              <w:t>3 760 000</w:t>
            </w:r>
            <w:r w:rsidR="00AF1432" w:rsidRPr="002446E5">
              <w:rPr>
                <w:rFonts w:ascii="Calibri" w:hAnsi="Calibri" w:cs="Arial"/>
                <w:b/>
                <w:bCs/>
              </w:rPr>
              <w:t xml:space="preserve"> </w:t>
            </w:r>
            <w:r w:rsidRPr="00E3211B">
              <w:rPr>
                <w:rFonts w:ascii="Calibri" w:eastAsia="Calibri" w:hAnsi="Calibri" w:cs="Arial"/>
                <w:b/>
                <w:lang w:eastAsia="en-US"/>
              </w:rPr>
              <w:t xml:space="preserve">€ </w:t>
            </w:r>
            <w:r w:rsidR="00AF1432">
              <w:rPr>
                <w:rFonts w:ascii="Calibri" w:eastAsia="Calibri" w:hAnsi="Calibri" w:cs="Arial"/>
                <w:b/>
                <w:lang w:eastAsia="en-US"/>
              </w:rPr>
              <w:t>HT</w:t>
            </w:r>
          </w:p>
          <w:p w14:paraId="696165D4"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588C692E"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1DABEA85"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6750BDDD"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1F90C76A"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r>
      <w:tr w:rsidR="00FE578A" w:rsidRPr="00E3211B" w14:paraId="62656B19" w14:textId="77777777" w:rsidTr="00A2585F">
        <w:tc>
          <w:tcPr>
            <w:tcW w:w="3119" w:type="dxa"/>
          </w:tcPr>
          <w:p w14:paraId="5AC50D20" w14:textId="77777777" w:rsidR="00FE578A" w:rsidRPr="00E3211B" w:rsidRDefault="00FE578A" w:rsidP="00A2585F">
            <w:pPr>
              <w:numPr>
                <w:ilvl w:val="12"/>
                <w:numId w:val="0"/>
              </w:numPr>
              <w:suppressAutoHyphens w:val="0"/>
              <w:rPr>
                <w:rFonts w:ascii="Calibri" w:eastAsia="Calibri" w:hAnsi="Calibri" w:cs="Arial"/>
                <w:b/>
                <w:lang w:eastAsia="en-US"/>
              </w:rPr>
            </w:pPr>
          </w:p>
          <w:p w14:paraId="549578D6" w14:textId="77777777" w:rsidR="00FE578A" w:rsidRPr="00E3211B" w:rsidRDefault="00FE578A" w:rsidP="00A2585F">
            <w:pPr>
              <w:numPr>
                <w:ilvl w:val="12"/>
                <w:numId w:val="0"/>
              </w:numPr>
              <w:suppressAutoHyphens w:val="0"/>
              <w:rPr>
                <w:rFonts w:ascii="Calibri" w:eastAsia="Calibri" w:hAnsi="Calibri" w:cs="Arial"/>
                <w:b/>
                <w:lang w:eastAsia="en-US"/>
              </w:rPr>
            </w:pPr>
            <w:r w:rsidRPr="00E3211B">
              <w:rPr>
                <w:rFonts w:ascii="Calibri" w:eastAsia="Calibri" w:hAnsi="Calibri" w:cs="Arial"/>
                <w:b/>
                <w:lang w:eastAsia="en-US"/>
              </w:rPr>
              <w:t xml:space="preserve">TOTAL </w:t>
            </w:r>
          </w:p>
          <w:p w14:paraId="05499F62" w14:textId="77777777" w:rsidR="00FE578A" w:rsidRPr="00E3211B" w:rsidRDefault="00FE578A" w:rsidP="00A2585F">
            <w:pPr>
              <w:numPr>
                <w:ilvl w:val="12"/>
                <w:numId w:val="0"/>
              </w:numPr>
              <w:suppressAutoHyphens w:val="0"/>
              <w:rPr>
                <w:rFonts w:ascii="Calibri" w:eastAsia="Calibri" w:hAnsi="Calibri" w:cs="Arial"/>
                <w:b/>
                <w:lang w:eastAsia="en-US"/>
              </w:rPr>
            </w:pPr>
          </w:p>
        </w:tc>
        <w:tc>
          <w:tcPr>
            <w:tcW w:w="3119" w:type="dxa"/>
          </w:tcPr>
          <w:p w14:paraId="74742CD1"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27E8534D"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16D070BD"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5581CC3D"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c>
          <w:tcPr>
            <w:tcW w:w="1134" w:type="dxa"/>
          </w:tcPr>
          <w:p w14:paraId="6F85283C" w14:textId="77777777" w:rsidR="00FE578A" w:rsidRPr="00E3211B" w:rsidRDefault="00FE578A" w:rsidP="00A2585F">
            <w:pPr>
              <w:numPr>
                <w:ilvl w:val="12"/>
                <w:numId w:val="0"/>
              </w:numPr>
              <w:suppressAutoHyphens w:val="0"/>
              <w:jc w:val="both"/>
              <w:rPr>
                <w:rFonts w:ascii="Calibri" w:eastAsia="Calibri" w:hAnsi="Calibri" w:cs="Arial"/>
                <w:b/>
                <w:lang w:eastAsia="en-US"/>
              </w:rPr>
            </w:pPr>
          </w:p>
        </w:tc>
      </w:tr>
    </w:tbl>
    <w:p w14:paraId="67CA8E19" w14:textId="77777777" w:rsidR="00FE578A" w:rsidRPr="00E3211B" w:rsidRDefault="00FE578A" w:rsidP="00FE578A">
      <w:pPr>
        <w:suppressAutoHyphens w:val="0"/>
        <w:jc w:val="both"/>
        <w:rPr>
          <w:rFonts w:ascii="Calibri" w:eastAsia="Calibri" w:hAnsi="Calibri" w:cs="Arial"/>
          <w:lang w:eastAsia="en-US"/>
        </w:rPr>
      </w:pPr>
    </w:p>
    <w:p w14:paraId="60BA4420" w14:textId="77777777" w:rsidR="00FE578A" w:rsidRPr="00E3211B" w:rsidRDefault="00FE578A" w:rsidP="00FE578A">
      <w:pPr>
        <w:suppressAutoHyphens w:val="0"/>
        <w:jc w:val="both"/>
        <w:rPr>
          <w:rFonts w:ascii="Calibri" w:eastAsia="Calibri" w:hAnsi="Calibri" w:cs="Arial"/>
          <w:lang w:eastAsia="en-US"/>
        </w:rPr>
      </w:pPr>
      <w:r w:rsidRPr="00E3211B">
        <w:rPr>
          <w:rFonts w:ascii="Calibri" w:eastAsia="Calibri" w:hAnsi="Calibri" w:cs="Arial"/>
          <w:i/>
          <w:lang w:eastAsia="en-US"/>
        </w:rPr>
        <w:t>*Tous frais, commissions de courtage et taxes inclus y/c frais de quittance ou d’émission le cas échéant</w:t>
      </w:r>
    </w:p>
    <w:p w14:paraId="6D1134CB" w14:textId="77777777" w:rsidR="00EB12D2" w:rsidRDefault="00EB12D2" w:rsidP="00F05C26">
      <w:pPr>
        <w:jc w:val="both"/>
        <w:rPr>
          <w:rFonts w:ascii="Calibri" w:hAnsi="Calibri" w:cs="Arial"/>
        </w:rPr>
      </w:pPr>
    </w:p>
    <w:p w14:paraId="3A1698D4" w14:textId="76CE8D57" w:rsidR="00F05C26" w:rsidRDefault="00F05C26" w:rsidP="00F05C26">
      <w:pPr>
        <w:jc w:val="both"/>
        <w:rPr>
          <w:rFonts w:ascii="Calibri" w:hAnsi="Calibri" w:cs="Arial"/>
        </w:rPr>
      </w:pPr>
      <w:r>
        <w:rPr>
          <w:rFonts w:ascii="Calibri" w:hAnsi="Calibri" w:cs="Arial"/>
        </w:rPr>
        <w:t xml:space="preserve">Soit en toute lettres toutes taxes comprises :  </w:t>
      </w:r>
    </w:p>
    <w:p w14:paraId="2585770F" w14:textId="77777777" w:rsidR="00F05C26" w:rsidRDefault="00F05C26" w:rsidP="00F05C26">
      <w:pPr>
        <w:jc w:val="both"/>
        <w:rPr>
          <w:rFonts w:ascii="Calibri" w:hAnsi="Calibri" w:cs="Arial"/>
          <w:b/>
          <w:u w:val="single"/>
        </w:rPr>
      </w:pPr>
    </w:p>
    <w:p w14:paraId="391C49E8" w14:textId="77777777" w:rsidR="00F05C26" w:rsidRDefault="00F05C26" w:rsidP="00F05C26">
      <w:pPr>
        <w:jc w:val="both"/>
        <w:rPr>
          <w:rFonts w:ascii="Calibri" w:hAnsi="Calibri" w:cs="Arial"/>
        </w:rPr>
      </w:pPr>
    </w:p>
    <w:p w14:paraId="6130A26C" w14:textId="77777777" w:rsidR="00F05C26" w:rsidRDefault="00F05C26" w:rsidP="00F05C26">
      <w:pPr>
        <w:jc w:val="both"/>
        <w:rPr>
          <w:rFonts w:ascii="Calibri" w:hAnsi="Calibri" w:cs="Arial"/>
          <w:b/>
          <w:u w:val="single"/>
        </w:rPr>
      </w:pPr>
    </w:p>
    <w:p w14:paraId="6BA9B1A3" w14:textId="3C6FE62F" w:rsidR="00F05C26" w:rsidRPr="00210D54" w:rsidRDefault="00F05C26" w:rsidP="00F05C26">
      <w:pPr>
        <w:jc w:val="both"/>
        <w:rPr>
          <w:rFonts w:ascii="Calibri" w:hAnsi="Calibri" w:cs="Arial"/>
          <w:b/>
          <w:bCs/>
          <w:sz w:val="32"/>
          <w:szCs w:val="32"/>
        </w:rPr>
      </w:pPr>
      <w:r>
        <w:rPr>
          <w:rFonts w:ascii="Calibri" w:hAnsi="Calibri" w:cs="Arial"/>
          <w:b/>
          <w:bCs/>
          <w:sz w:val="32"/>
          <w:szCs w:val="32"/>
        </w:rPr>
        <w:t xml:space="preserve">5.4 </w:t>
      </w:r>
      <w:r w:rsidRPr="00210D54">
        <w:rPr>
          <w:rFonts w:ascii="Calibri" w:hAnsi="Calibri" w:cs="Arial"/>
          <w:b/>
          <w:bCs/>
          <w:sz w:val="32"/>
          <w:szCs w:val="32"/>
        </w:rPr>
        <w:t>T</w:t>
      </w:r>
      <w:r>
        <w:rPr>
          <w:rFonts w:ascii="Calibri" w:hAnsi="Calibri" w:cs="Arial"/>
          <w:b/>
          <w:bCs/>
          <w:sz w:val="32"/>
          <w:szCs w:val="32"/>
        </w:rPr>
        <w:t xml:space="preserve">OTAL TOUTES TRANCHES CONFONDUES </w:t>
      </w:r>
    </w:p>
    <w:p w14:paraId="427FFA52" w14:textId="77777777" w:rsidR="00F05C26" w:rsidRDefault="00F05C26" w:rsidP="00F05C26">
      <w:pPr>
        <w:jc w:val="both"/>
        <w:rPr>
          <w:rFonts w:ascii="Calibri" w:hAnsi="Calibri" w:cs="Arial"/>
          <w:b/>
          <w:u w:val="single"/>
        </w:rPr>
      </w:pPr>
    </w:p>
    <w:p w14:paraId="3466FEB3" w14:textId="77777777" w:rsidR="00F05C26" w:rsidRDefault="00F05C26" w:rsidP="00F05C26">
      <w:pPr>
        <w:jc w:val="both"/>
        <w:rPr>
          <w:rFonts w:ascii="Calibri" w:hAnsi="Calibri" w:cs="Arial"/>
        </w:rPr>
      </w:pPr>
    </w:p>
    <w:p w14:paraId="6D59BF98" w14:textId="77777777" w:rsidR="00F05C26" w:rsidRDefault="00F05C26" w:rsidP="00F05C26">
      <w:pPr>
        <w:jc w:val="both"/>
        <w:rPr>
          <w:rFonts w:ascii="Calibri" w:hAnsi="Calibri" w:cs="Arial"/>
        </w:rPr>
      </w:pPr>
    </w:p>
    <w:tbl>
      <w:tblPr>
        <w:tblStyle w:val="Grilledutableau"/>
        <w:tblW w:w="6657" w:type="dxa"/>
        <w:tblLook w:val="04A0" w:firstRow="1" w:lastRow="0" w:firstColumn="1" w:lastColumn="0" w:noHBand="0" w:noVBand="1"/>
      </w:tblPr>
      <w:tblGrid>
        <w:gridCol w:w="3114"/>
        <w:gridCol w:w="3543"/>
      </w:tblGrid>
      <w:tr w:rsidR="00FE578A" w14:paraId="23543F96" w14:textId="77777777" w:rsidTr="00995E14">
        <w:trPr>
          <w:trHeight w:val="980"/>
        </w:trPr>
        <w:tc>
          <w:tcPr>
            <w:tcW w:w="3114" w:type="dxa"/>
          </w:tcPr>
          <w:p w14:paraId="61C61933" w14:textId="77777777" w:rsidR="00FE578A" w:rsidRDefault="00FE578A" w:rsidP="00F05C26">
            <w:pPr>
              <w:jc w:val="both"/>
              <w:rPr>
                <w:rFonts w:ascii="Calibri" w:hAnsi="Calibri" w:cs="Arial"/>
              </w:rPr>
            </w:pPr>
          </w:p>
        </w:tc>
        <w:tc>
          <w:tcPr>
            <w:tcW w:w="3543" w:type="dxa"/>
          </w:tcPr>
          <w:p w14:paraId="0F23D528" w14:textId="77777777" w:rsidR="00FE578A" w:rsidRDefault="00FE578A" w:rsidP="00F05C26">
            <w:pPr>
              <w:jc w:val="both"/>
              <w:rPr>
                <w:rFonts w:ascii="Calibri" w:hAnsi="Calibri" w:cs="Arial"/>
              </w:rPr>
            </w:pPr>
            <w:r>
              <w:rPr>
                <w:rFonts w:ascii="Calibri" w:hAnsi="Calibri" w:cs="Arial"/>
              </w:rPr>
              <w:t xml:space="preserve">Offre de base : </w:t>
            </w:r>
          </w:p>
          <w:p w14:paraId="4B8A7E95" w14:textId="77777777" w:rsidR="00FE578A" w:rsidRDefault="00FE578A" w:rsidP="00F05C26">
            <w:pPr>
              <w:jc w:val="both"/>
              <w:rPr>
                <w:rFonts w:ascii="Calibri" w:hAnsi="Calibri" w:cs="Arial"/>
              </w:rPr>
            </w:pPr>
          </w:p>
          <w:p w14:paraId="07C19192" w14:textId="29556182" w:rsidR="00FE578A" w:rsidRDefault="00FE578A" w:rsidP="00F05C26">
            <w:pPr>
              <w:jc w:val="both"/>
              <w:rPr>
                <w:rFonts w:ascii="Calibri" w:hAnsi="Calibri" w:cs="Arial"/>
              </w:rPr>
            </w:pPr>
            <w:r>
              <w:rPr>
                <w:rFonts w:ascii="Calibri" w:hAnsi="Calibri" w:cs="Arial"/>
              </w:rPr>
              <w:t xml:space="preserve">Montant prime en EUROS HT </w:t>
            </w:r>
          </w:p>
        </w:tc>
      </w:tr>
      <w:tr w:rsidR="00FE578A" w14:paraId="5236EE85" w14:textId="77777777" w:rsidTr="00995E14">
        <w:tc>
          <w:tcPr>
            <w:tcW w:w="3114" w:type="dxa"/>
          </w:tcPr>
          <w:p w14:paraId="72182545" w14:textId="063B9659" w:rsidR="00FE578A" w:rsidRDefault="00FE578A" w:rsidP="00F05C26">
            <w:pPr>
              <w:jc w:val="both"/>
              <w:rPr>
                <w:rFonts w:ascii="Calibri" w:hAnsi="Calibri" w:cs="Arial"/>
              </w:rPr>
            </w:pPr>
            <w:r>
              <w:rPr>
                <w:rFonts w:ascii="Calibri" w:hAnsi="Calibri" w:cs="Arial"/>
              </w:rPr>
              <w:t xml:space="preserve">Tranche ferme </w:t>
            </w:r>
          </w:p>
        </w:tc>
        <w:tc>
          <w:tcPr>
            <w:tcW w:w="3543" w:type="dxa"/>
          </w:tcPr>
          <w:p w14:paraId="235AC8B8" w14:textId="77777777" w:rsidR="00FE578A" w:rsidRDefault="00FE578A" w:rsidP="00F05C26">
            <w:pPr>
              <w:jc w:val="both"/>
              <w:rPr>
                <w:rFonts w:ascii="Calibri" w:hAnsi="Calibri" w:cs="Arial"/>
              </w:rPr>
            </w:pPr>
          </w:p>
        </w:tc>
      </w:tr>
      <w:tr w:rsidR="00FE578A" w14:paraId="4F1590CE" w14:textId="77777777" w:rsidTr="00995E14">
        <w:tc>
          <w:tcPr>
            <w:tcW w:w="3114" w:type="dxa"/>
          </w:tcPr>
          <w:p w14:paraId="20695190" w14:textId="02B38C24" w:rsidR="00FE578A" w:rsidRDefault="00FE578A" w:rsidP="00F05C26">
            <w:pPr>
              <w:jc w:val="both"/>
              <w:rPr>
                <w:rFonts w:ascii="Calibri" w:hAnsi="Calibri" w:cs="Arial"/>
              </w:rPr>
            </w:pPr>
            <w:r>
              <w:rPr>
                <w:rFonts w:ascii="Calibri" w:hAnsi="Calibri" w:cs="Arial"/>
              </w:rPr>
              <w:t xml:space="preserve">Tranche optionnelle 1 </w:t>
            </w:r>
          </w:p>
        </w:tc>
        <w:tc>
          <w:tcPr>
            <w:tcW w:w="3543" w:type="dxa"/>
          </w:tcPr>
          <w:p w14:paraId="036AD4B6" w14:textId="77777777" w:rsidR="00FE578A" w:rsidRDefault="00FE578A" w:rsidP="00F05C26">
            <w:pPr>
              <w:jc w:val="both"/>
              <w:rPr>
                <w:rFonts w:ascii="Calibri" w:hAnsi="Calibri" w:cs="Arial"/>
              </w:rPr>
            </w:pPr>
          </w:p>
        </w:tc>
      </w:tr>
      <w:tr w:rsidR="00FE578A" w14:paraId="67E508F4" w14:textId="77777777" w:rsidTr="00995E14">
        <w:tc>
          <w:tcPr>
            <w:tcW w:w="3114" w:type="dxa"/>
          </w:tcPr>
          <w:p w14:paraId="772D23B3" w14:textId="5D3A5961" w:rsidR="00FE578A" w:rsidRDefault="00FE578A" w:rsidP="00F05C26">
            <w:pPr>
              <w:jc w:val="both"/>
              <w:rPr>
                <w:rFonts w:ascii="Calibri" w:hAnsi="Calibri" w:cs="Arial"/>
              </w:rPr>
            </w:pPr>
            <w:r>
              <w:rPr>
                <w:rFonts w:ascii="Calibri" w:hAnsi="Calibri" w:cs="Arial"/>
              </w:rPr>
              <w:t xml:space="preserve">Total HT </w:t>
            </w:r>
          </w:p>
        </w:tc>
        <w:tc>
          <w:tcPr>
            <w:tcW w:w="3543" w:type="dxa"/>
          </w:tcPr>
          <w:p w14:paraId="19BF824A" w14:textId="77777777" w:rsidR="00FE578A" w:rsidRDefault="00FE578A" w:rsidP="00F05C26">
            <w:pPr>
              <w:jc w:val="both"/>
              <w:rPr>
                <w:rFonts w:ascii="Calibri" w:hAnsi="Calibri" w:cs="Arial"/>
              </w:rPr>
            </w:pPr>
          </w:p>
        </w:tc>
      </w:tr>
      <w:tr w:rsidR="00FE578A" w14:paraId="535059C0" w14:textId="77777777" w:rsidTr="00995E14">
        <w:tc>
          <w:tcPr>
            <w:tcW w:w="3114" w:type="dxa"/>
            <w:shd w:val="clear" w:color="auto" w:fill="D9D9D9" w:themeFill="background1" w:themeFillShade="D9"/>
          </w:tcPr>
          <w:p w14:paraId="589564E9" w14:textId="083AD316" w:rsidR="00FE578A" w:rsidRPr="00995E14" w:rsidRDefault="00FE578A" w:rsidP="00F05C26">
            <w:pPr>
              <w:jc w:val="both"/>
              <w:rPr>
                <w:rFonts w:ascii="Calibri" w:hAnsi="Calibri" w:cs="Arial"/>
                <w:b/>
                <w:bCs/>
              </w:rPr>
            </w:pPr>
            <w:r w:rsidRPr="00995E14">
              <w:rPr>
                <w:rFonts w:ascii="Calibri" w:hAnsi="Calibri" w:cs="Arial"/>
                <w:b/>
                <w:bCs/>
              </w:rPr>
              <w:t xml:space="preserve">Total TTC </w:t>
            </w:r>
          </w:p>
        </w:tc>
        <w:tc>
          <w:tcPr>
            <w:tcW w:w="3543" w:type="dxa"/>
            <w:shd w:val="clear" w:color="auto" w:fill="D9D9D9" w:themeFill="background1" w:themeFillShade="D9"/>
          </w:tcPr>
          <w:p w14:paraId="764D2A8A" w14:textId="77777777" w:rsidR="00FE578A" w:rsidRPr="00995E14" w:rsidRDefault="00FE578A" w:rsidP="00F05C26">
            <w:pPr>
              <w:jc w:val="both"/>
              <w:rPr>
                <w:rFonts w:ascii="Calibri" w:hAnsi="Calibri" w:cs="Arial"/>
                <w:b/>
                <w:bCs/>
              </w:rPr>
            </w:pPr>
          </w:p>
        </w:tc>
      </w:tr>
    </w:tbl>
    <w:p w14:paraId="7419AF20" w14:textId="77777777" w:rsidR="00F05C26" w:rsidRDefault="00F05C26" w:rsidP="00F05C26">
      <w:pPr>
        <w:jc w:val="both"/>
        <w:rPr>
          <w:rFonts w:ascii="Calibri" w:hAnsi="Calibri" w:cs="Arial"/>
        </w:rPr>
      </w:pPr>
    </w:p>
    <w:p w14:paraId="6CB87726" w14:textId="77777777" w:rsidR="00AF51D1" w:rsidRDefault="00AF51D1" w:rsidP="00F05C26">
      <w:pPr>
        <w:jc w:val="both"/>
        <w:rPr>
          <w:rFonts w:ascii="Calibri" w:hAnsi="Calibri" w:cs="Arial"/>
        </w:rPr>
      </w:pPr>
    </w:p>
    <w:p w14:paraId="48F40CA0" w14:textId="6AA94F10" w:rsidR="00F05C26" w:rsidRDefault="00F05C26" w:rsidP="00F05C26">
      <w:pPr>
        <w:jc w:val="both"/>
        <w:rPr>
          <w:rFonts w:ascii="Calibri" w:hAnsi="Calibri" w:cs="Arial"/>
        </w:rPr>
      </w:pPr>
      <w:r>
        <w:rPr>
          <w:rFonts w:ascii="Calibri" w:hAnsi="Calibri" w:cs="Arial"/>
        </w:rPr>
        <w:t>Soit en toute</w:t>
      </w:r>
      <w:r w:rsidR="00AF51D1">
        <w:rPr>
          <w:rFonts w:ascii="Calibri" w:hAnsi="Calibri" w:cs="Arial"/>
        </w:rPr>
        <w:t>s</w:t>
      </w:r>
      <w:r>
        <w:rPr>
          <w:rFonts w:ascii="Calibri" w:hAnsi="Calibri" w:cs="Arial"/>
        </w:rPr>
        <w:t xml:space="preserve"> lettres toutes taxes comprises :  </w:t>
      </w:r>
    </w:p>
    <w:p w14:paraId="32EDFB83" w14:textId="77777777" w:rsidR="008414A0" w:rsidRDefault="008414A0" w:rsidP="00F05C26">
      <w:pPr>
        <w:jc w:val="both"/>
        <w:rPr>
          <w:rFonts w:ascii="Calibri" w:hAnsi="Calibri" w:cs="Arial"/>
        </w:rPr>
      </w:pPr>
    </w:p>
    <w:p w14:paraId="47FB9506" w14:textId="77777777" w:rsidR="008414A0" w:rsidRDefault="008414A0" w:rsidP="00F05C26">
      <w:pPr>
        <w:jc w:val="both"/>
        <w:rPr>
          <w:rFonts w:ascii="Calibri" w:hAnsi="Calibri" w:cs="Arial"/>
        </w:rPr>
      </w:pPr>
    </w:p>
    <w:p w14:paraId="1EF75AC1" w14:textId="77777777" w:rsidR="008414A0" w:rsidRDefault="008414A0" w:rsidP="00F05C26">
      <w:pPr>
        <w:jc w:val="both"/>
        <w:rPr>
          <w:rFonts w:ascii="Calibri" w:hAnsi="Calibri" w:cs="Arial"/>
        </w:rPr>
      </w:pPr>
    </w:p>
    <w:p w14:paraId="6C926A00" w14:textId="77777777" w:rsidR="008414A0" w:rsidRDefault="008414A0" w:rsidP="00F05C26">
      <w:pPr>
        <w:jc w:val="both"/>
        <w:rPr>
          <w:rFonts w:ascii="Calibri" w:hAnsi="Calibri" w:cs="Arial"/>
        </w:rPr>
      </w:pPr>
    </w:p>
    <w:p w14:paraId="29967606" w14:textId="77777777" w:rsidR="008414A0" w:rsidRDefault="008414A0" w:rsidP="00F05C26">
      <w:pPr>
        <w:jc w:val="both"/>
        <w:rPr>
          <w:rFonts w:ascii="Calibri" w:hAnsi="Calibri" w:cs="Arial"/>
        </w:rPr>
      </w:pPr>
    </w:p>
    <w:p w14:paraId="1BD10C7D" w14:textId="77777777" w:rsidR="008414A0" w:rsidRDefault="008414A0" w:rsidP="00F05C26">
      <w:pPr>
        <w:jc w:val="both"/>
        <w:rPr>
          <w:rFonts w:ascii="Calibri" w:hAnsi="Calibri" w:cs="Arial"/>
        </w:rPr>
      </w:pPr>
    </w:p>
    <w:p w14:paraId="4684E147" w14:textId="77777777" w:rsidR="00F05C26" w:rsidRDefault="00F05C26" w:rsidP="00F05C26">
      <w:pPr>
        <w:jc w:val="both"/>
        <w:rPr>
          <w:rFonts w:ascii="Calibri" w:hAnsi="Calibri" w:cs="Arial"/>
        </w:rPr>
      </w:pPr>
    </w:p>
    <w:p w14:paraId="0760182D" w14:textId="77777777" w:rsidR="00F11C36" w:rsidRDefault="00F11C36" w:rsidP="00F05C26">
      <w:pPr>
        <w:jc w:val="both"/>
        <w:rPr>
          <w:rFonts w:ascii="Calibri" w:hAnsi="Calibri" w:cs="Arial"/>
        </w:rPr>
      </w:pPr>
    </w:p>
    <w:p w14:paraId="7F3E56BC" w14:textId="77777777" w:rsidR="00F11C36" w:rsidRPr="007D3B48" w:rsidRDefault="00F11C36" w:rsidP="00F11C36">
      <w:pPr>
        <w:pStyle w:val="Corpsdetexte"/>
        <w:ind w:right="-1"/>
        <w:rPr>
          <w:rFonts w:ascii="Marianne" w:hAnsi="Marianne" w:cs="Arial"/>
          <w:b/>
          <w:bCs/>
          <w:iCs/>
          <w:sz w:val="18"/>
          <w:szCs w:val="18"/>
        </w:rPr>
      </w:pPr>
      <w:r w:rsidRPr="007D3B48">
        <w:rPr>
          <w:rFonts w:ascii="Marianne" w:hAnsi="Marianne" w:cs="Arial"/>
          <w:b/>
          <w:bCs/>
          <w:sz w:val="18"/>
          <w:szCs w:val="18"/>
        </w:rPr>
        <w:t>Nature du groupement et, en cas de groupement conjoint,</w:t>
      </w:r>
      <w:r w:rsidRPr="007D3B48" w:rsidDel="0021797C">
        <w:rPr>
          <w:rFonts w:ascii="Marianne" w:hAnsi="Marianne" w:cs="Arial"/>
          <w:b/>
          <w:bCs/>
          <w:sz w:val="18"/>
          <w:szCs w:val="18"/>
        </w:rPr>
        <w:t xml:space="preserve"> </w:t>
      </w:r>
      <w:r w:rsidRPr="007D3B48">
        <w:rPr>
          <w:rFonts w:ascii="Marianne" w:hAnsi="Marianne" w:cs="Arial"/>
          <w:b/>
          <w:bCs/>
          <w:sz w:val="18"/>
          <w:szCs w:val="18"/>
        </w:rPr>
        <w:t>répartition des prestations</w:t>
      </w:r>
    </w:p>
    <w:p w14:paraId="159264A8"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i/>
          <w:iCs/>
          <w:sz w:val="18"/>
          <w:szCs w:val="18"/>
        </w:rPr>
        <w:t>(En cas de groupement d’opérateurs économiques.)</w:t>
      </w:r>
    </w:p>
    <w:p w14:paraId="2C2C4C56" w14:textId="77777777" w:rsidR="00F11C36" w:rsidRPr="007D3B48" w:rsidRDefault="00F11C36" w:rsidP="00F11C36">
      <w:pPr>
        <w:pStyle w:val="Corpsdetexte"/>
        <w:ind w:right="-1"/>
        <w:rPr>
          <w:rFonts w:ascii="Marianne" w:hAnsi="Marianne" w:cs="Arial"/>
          <w:bCs/>
          <w:i/>
          <w:iCs/>
          <w:sz w:val="18"/>
          <w:szCs w:val="18"/>
        </w:rPr>
      </w:pPr>
    </w:p>
    <w:p w14:paraId="3A7947C6" w14:textId="77777777" w:rsidR="00F11C36" w:rsidRPr="007D3B48" w:rsidRDefault="00F11C36" w:rsidP="00F11C36">
      <w:pPr>
        <w:pStyle w:val="Corpsdetexte"/>
        <w:ind w:right="-1"/>
        <w:rPr>
          <w:rFonts w:ascii="Marianne" w:hAnsi="Marianne" w:cs="Arial"/>
          <w:bCs/>
          <w:sz w:val="18"/>
          <w:szCs w:val="18"/>
        </w:rPr>
      </w:pPr>
      <w:r w:rsidRPr="007D3B48">
        <w:rPr>
          <w:rFonts w:ascii="Marianne" w:hAnsi="Marianne" w:cs="Arial"/>
          <w:bCs/>
          <w:sz w:val="18"/>
          <w:szCs w:val="18"/>
        </w:rPr>
        <w:t>Pour l’exécution du marché public, le groupement d’opérateurs économiques est</w:t>
      </w:r>
      <w:r w:rsidRPr="007D3B48">
        <w:rPr>
          <w:rFonts w:ascii="Calibri" w:hAnsi="Calibri" w:cs="Calibri"/>
          <w:bCs/>
          <w:sz w:val="18"/>
          <w:szCs w:val="18"/>
        </w:rPr>
        <w:t> </w:t>
      </w:r>
      <w:r w:rsidRPr="007D3B48">
        <w:rPr>
          <w:rFonts w:ascii="Marianne" w:hAnsi="Marianne" w:cs="Arial"/>
          <w:bCs/>
          <w:sz w:val="18"/>
          <w:szCs w:val="18"/>
        </w:rPr>
        <w:t>:</w:t>
      </w:r>
    </w:p>
    <w:p w14:paraId="59C34A2C" w14:textId="77777777" w:rsidR="00F11C36" w:rsidRDefault="00F11C36" w:rsidP="00F11C36">
      <w:pPr>
        <w:pStyle w:val="Corpsdetexte"/>
        <w:ind w:right="-1"/>
        <w:rPr>
          <w:rFonts w:ascii="Marianne" w:hAnsi="Marianne" w:cs="Arial"/>
          <w:bCs/>
          <w:i/>
          <w:iCs/>
          <w:sz w:val="18"/>
          <w:szCs w:val="18"/>
        </w:rPr>
      </w:pPr>
      <w:r w:rsidRPr="007D3B48">
        <w:rPr>
          <w:rFonts w:ascii="Marianne" w:hAnsi="Marianne" w:cs="Arial"/>
          <w:bCs/>
          <w:i/>
          <w:iCs/>
          <w:sz w:val="18"/>
          <w:szCs w:val="18"/>
        </w:rPr>
        <w:t>(Cocher la case correspondante.)</w:t>
      </w:r>
    </w:p>
    <w:p w14:paraId="15DE70AA" w14:textId="77777777" w:rsidR="008414A0" w:rsidRPr="007D3B48" w:rsidRDefault="008414A0" w:rsidP="00F11C36">
      <w:pPr>
        <w:pStyle w:val="Corpsdetexte"/>
        <w:ind w:right="-1"/>
        <w:rPr>
          <w:rFonts w:ascii="Marianne" w:hAnsi="Marianne" w:cs="Arial"/>
          <w:bCs/>
          <w:sz w:val="18"/>
          <w:szCs w:val="18"/>
        </w:rPr>
      </w:pPr>
    </w:p>
    <w:p w14:paraId="3401729F" w14:textId="77777777" w:rsidR="00F11C36" w:rsidRDefault="00F11C36" w:rsidP="00F11C36">
      <w:pPr>
        <w:pStyle w:val="Corpsdetexte"/>
        <w:ind w:right="-1"/>
        <w:rPr>
          <w:rFonts w:ascii="Marianne" w:hAnsi="Marianne" w:cs="Arial"/>
          <w:bCs/>
          <w:sz w:val="18"/>
          <w:szCs w:val="18"/>
        </w:rPr>
      </w:pP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
          <w:iCs/>
          <w:sz w:val="18"/>
          <w:szCs w:val="18"/>
        </w:rPr>
        <w:t xml:space="preserve"> </w:t>
      </w:r>
      <w:r w:rsidRPr="007D3B48">
        <w:rPr>
          <w:rFonts w:ascii="Marianne" w:hAnsi="Marianne" w:cs="Arial"/>
          <w:bCs/>
          <w:sz w:val="18"/>
          <w:szCs w:val="18"/>
        </w:rPr>
        <w:t>conjoint</w:t>
      </w:r>
      <w:r>
        <w:rPr>
          <w:rFonts w:ascii="Marianne" w:hAnsi="Marianne" w:cs="Arial"/>
          <w:bCs/>
          <w:sz w:val="18"/>
          <w:szCs w:val="18"/>
        </w:rPr>
        <w:t xml:space="preserve"> (avec mandataire solidaire)</w:t>
      </w:r>
      <w:r w:rsidRPr="007D3B48">
        <w:rPr>
          <w:rFonts w:ascii="Marianne" w:hAnsi="Marianne" w:cs="Arial"/>
          <w:bCs/>
          <w:sz w:val="18"/>
          <w:szCs w:val="18"/>
        </w:rPr>
        <w:tab/>
        <w:t>OU</w:t>
      </w:r>
      <w:r w:rsidRPr="007D3B48">
        <w:rPr>
          <w:rFonts w:ascii="Marianne" w:hAnsi="Marianne" w:cs="Arial"/>
          <w:bCs/>
          <w:sz w:val="18"/>
          <w:szCs w:val="18"/>
        </w:rPr>
        <w:tab/>
      </w:r>
      <w:r w:rsidRPr="007D3B48">
        <w:rPr>
          <w:rFonts w:ascii="Marianne" w:hAnsi="Marianne" w:cs="Arial"/>
          <w:bCs/>
          <w:sz w:val="18"/>
          <w:szCs w:val="18"/>
        </w:rPr>
        <w:tab/>
      </w:r>
      <w:r w:rsidRPr="007D3B48">
        <w:rPr>
          <w:rFonts w:ascii="Marianne" w:hAnsi="Marianne" w:cs="Arial"/>
          <w:bCs/>
          <w:sz w:val="18"/>
          <w:szCs w:val="18"/>
        </w:rPr>
        <w:fldChar w:fldCharType="begin">
          <w:ffData>
            <w:name w:val=""/>
            <w:enabled/>
            <w:calcOnExit w:val="0"/>
            <w:checkBox>
              <w:size w:val="20"/>
              <w:default w:val="0"/>
            </w:checkBox>
          </w:ffData>
        </w:fldChar>
      </w:r>
      <w:r w:rsidRPr="007D3B48">
        <w:rPr>
          <w:rFonts w:ascii="Marianne" w:hAnsi="Marianne" w:cs="Arial"/>
          <w:bCs/>
          <w:sz w:val="18"/>
          <w:szCs w:val="18"/>
        </w:rPr>
        <w:instrText xml:space="preserve"> FORMCHECKBOX </w:instrText>
      </w:r>
      <w:r w:rsidRPr="007D3B48">
        <w:rPr>
          <w:rFonts w:ascii="Marianne" w:hAnsi="Marianne" w:cs="Arial"/>
          <w:bCs/>
          <w:sz w:val="18"/>
          <w:szCs w:val="18"/>
        </w:rPr>
      </w:r>
      <w:r w:rsidRPr="007D3B48">
        <w:rPr>
          <w:rFonts w:ascii="Marianne" w:hAnsi="Marianne" w:cs="Arial"/>
          <w:bCs/>
          <w:sz w:val="18"/>
          <w:szCs w:val="18"/>
        </w:rPr>
        <w:fldChar w:fldCharType="separate"/>
      </w:r>
      <w:r w:rsidRPr="007D3B48">
        <w:rPr>
          <w:rFonts w:ascii="Marianne" w:hAnsi="Marianne" w:cs="Arial"/>
          <w:bCs/>
          <w:sz w:val="18"/>
          <w:szCs w:val="18"/>
        </w:rPr>
        <w:fldChar w:fldCharType="end"/>
      </w:r>
      <w:r w:rsidRPr="007D3B48">
        <w:rPr>
          <w:rFonts w:ascii="Marianne" w:hAnsi="Marianne" w:cs="Arial"/>
          <w:bCs/>
          <w:iCs/>
          <w:sz w:val="18"/>
          <w:szCs w:val="18"/>
        </w:rPr>
        <w:t xml:space="preserve"> </w:t>
      </w:r>
      <w:r w:rsidRPr="007D3B48">
        <w:rPr>
          <w:rFonts w:ascii="Marianne" w:hAnsi="Marianne" w:cs="Arial"/>
          <w:bCs/>
          <w:sz w:val="18"/>
          <w:szCs w:val="18"/>
        </w:rPr>
        <w:t>solidaire</w:t>
      </w:r>
    </w:p>
    <w:p w14:paraId="03BBC25E" w14:textId="77777777" w:rsidR="008414A0" w:rsidRPr="007D3B48" w:rsidRDefault="008414A0" w:rsidP="00F11C36">
      <w:pPr>
        <w:pStyle w:val="Corpsdetexte"/>
        <w:ind w:right="-1"/>
        <w:rPr>
          <w:rFonts w:ascii="Marianne" w:hAnsi="Marianne" w:cs="Arial"/>
          <w:bCs/>
          <w:sz w:val="18"/>
          <w:szCs w:val="18"/>
        </w:rPr>
      </w:pPr>
    </w:p>
    <w:p w14:paraId="3697022C" w14:textId="77777777" w:rsidR="00F11C36" w:rsidRPr="007D3B48" w:rsidRDefault="00F11C36" w:rsidP="00F11C36">
      <w:pPr>
        <w:pStyle w:val="Corpsdetexte"/>
        <w:ind w:right="-1"/>
        <w:rPr>
          <w:rFonts w:ascii="Marianne" w:hAnsi="Marianne" w:cs="Arial"/>
          <w:b/>
          <w:bCs/>
          <w:sz w:val="18"/>
          <w:szCs w:val="18"/>
        </w:rPr>
      </w:pPr>
      <w:r w:rsidRPr="007D3B48">
        <w:rPr>
          <w:rFonts w:ascii="Marianne" w:hAnsi="Marianne" w:cs="Arial"/>
          <w:bCs/>
          <w:i/>
          <w:iCs/>
          <w:sz w:val="18"/>
          <w:szCs w:val="18"/>
        </w:rPr>
        <w:t>(Les membres du groupement conjoint indiquent dans le tableau ci-dessous la répartition des prestations que chacun d’entre eux s’engage à réaliser.)</w:t>
      </w:r>
    </w:p>
    <w:p w14:paraId="72CEB20E" w14:textId="77777777" w:rsidR="00F11C36" w:rsidRPr="00A22C5D" w:rsidRDefault="00F11C36" w:rsidP="00F11C36">
      <w:pPr>
        <w:jc w:val="both"/>
        <w:rPr>
          <w:rFonts w:ascii="Marianne" w:hAnsi="Marianne" w:cs="Arial"/>
          <w:sz w:val="18"/>
          <w:szCs w:val="18"/>
        </w:rPr>
      </w:pPr>
    </w:p>
    <w:p w14:paraId="5CDDEA03" w14:textId="513D9979" w:rsidR="00F11C36" w:rsidRDefault="00F11C36" w:rsidP="00F05C26">
      <w:pPr>
        <w:jc w:val="both"/>
        <w:rPr>
          <w:rFonts w:ascii="Calibri" w:hAnsi="Calibri" w:cs="Arial"/>
        </w:rPr>
      </w:pPr>
    </w:p>
    <w:p w14:paraId="60BCFACC" w14:textId="77777777" w:rsidR="00F05C26" w:rsidRDefault="00F05C26" w:rsidP="00F05C26">
      <w:pPr>
        <w:jc w:val="both"/>
        <w:rPr>
          <w:rFonts w:ascii="Calibri" w:hAnsi="Calibri" w:cs="Arial"/>
        </w:rPr>
      </w:pPr>
    </w:p>
    <w:tbl>
      <w:tblPr>
        <w:tblW w:w="10698" w:type="dxa"/>
        <w:tblCellMar>
          <w:left w:w="70" w:type="dxa"/>
          <w:right w:w="70" w:type="dxa"/>
        </w:tblCellMar>
        <w:tblLook w:val="04A0" w:firstRow="1" w:lastRow="0" w:firstColumn="1" w:lastColumn="0" w:noHBand="0" w:noVBand="1"/>
      </w:tblPr>
      <w:tblGrid>
        <w:gridCol w:w="3817"/>
        <w:gridCol w:w="2242"/>
        <w:gridCol w:w="2191"/>
        <w:gridCol w:w="2448"/>
      </w:tblGrid>
      <w:tr w:rsidR="00F11C36" w:rsidRPr="00F11C36" w14:paraId="3C7BFA87" w14:textId="77777777" w:rsidTr="00FE46F7">
        <w:trPr>
          <w:trHeight w:val="636"/>
        </w:trPr>
        <w:tc>
          <w:tcPr>
            <w:tcW w:w="3817" w:type="dxa"/>
            <w:vMerge w:val="restart"/>
            <w:tcBorders>
              <w:top w:val="single" w:sz="8" w:space="0" w:color="auto"/>
              <w:left w:val="nil"/>
              <w:bottom w:val="single" w:sz="8" w:space="0" w:color="000000"/>
              <w:right w:val="single" w:sz="4" w:space="0" w:color="auto"/>
            </w:tcBorders>
            <w:vAlign w:val="center"/>
            <w:hideMark/>
          </w:tcPr>
          <w:p w14:paraId="785A1A15" w14:textId="77777777" w:rsidR="00F11C36" w:rsidRPr="00F11C36" w:rsidRDefault="00F11C36" w:rsidP="00F11C36">
            <w:pPr>
              <w:suppressAutoHyphens w:val="0"/>
              <w:jc w:val="center"/>
              <w:rPr>
                <w:rFonts w:ascii="Arial" w:hAnsi="Arial" w:cs="Arial"/>
                <w:sz w:val="20"/>
                <w:szCs w:val="20"/>
                <w:lang w:eastAsia="fr-FR"/>
              </w:rPr>
            </w:pPr>
            <w:r w:rsidRPr="00F11C36">
              <w:rPr>
                <w:rFonts w:ascii="Arial" w:hAnsi="Arial" w:cs="Arial"/>
                <w:sz w:val="20"/>
                <w:szCs w:val="20"/>
                <w:lang w:eastAsia="fr-FR"/>
              </w:rPr>
              <w:t> </w:t>
            </w:r>
          </w:p>
        </w:tc>
        <w:tc>
          <w:tcPr>
            <w:tcW w:w="6881" w:type="dxa"/>
            <w:gridSpan w:val="3"/>
            <w:tcBorders>
              <w:top w:val="single" w:sz="8" w:space="0" w:color="auto"/>
              <w:left w:val="nil"/>
              <w:bottom w:val="single" w:sz="4" w:space="0" w:color="auto"/>
              <w:right w:val="single" w:sz="8" w:space="0" w:color="000000"/>
            </w:tcBorders>
            <w:vAlign w:val="center"/>
            <w:hideMark/>
          </w:tcPr>
          <w:p w14:paraId="33A783E7"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Répartition</w:t>
            </w:r>
          </w:p>
        </w:tc>
      </w:tr>
      <w:tr w:rsidR="00F11C36" w:rsidRPr="00F11C36" w14:paraId="5353EFC2" w14:textId="77777777" w:rsidTr="00FE46F7">
        <w:trPr>
          <w:trHeight w:val="1036"/>
        </w:trPr>
        <w:tc>
          <w:tcPr>
            <w:tcW w:w="3817" w:type="dxa"/>
            <w:vMerge/>
            <w:tcBorders>
              <w:top w:val="single" w:sz="8" w:space="0" w:color="auto"/>
              <w:left w:val="nil"/>
              <w:bottom w:val="single" w:sz="8" w:space="0" w:color="000000"/>
              <w:right w:val="single" w:sz="4" w:space="0" w:color="auto"/>
            </w:tcBorders>
            <w:vAlign w:val="center"/>
            <w:hideMark/>
          </w:tcPr>
          <w:p w14:paraId="7B46DD10" w14:textId="77777777" w:rsidR="00F11C36" w:rsidRPr="00F11C36" w:rsidRDefault="00F11C36" w:rsidP="00F11C36">
            <w:pPr>
              <w:suppressAutoHyphens w:val="0"/>
              <w:rPr>
                <w:rFonts w:ascii="Arial" w:hAnsi="Arial" w:cs="Arial"/>
                <w:sz w:val="20"/>
                <w:szCs w:val="20"/>
                <w:lang w:eastAsia="fr-FR"/>
              </w:rPr>
            </w:pPr>
          </w:p>
        </w:tc>
        <w:tc>
          <w:tcPr>
            <w:tcW w:w="2242" w:type="dxa"/>
            <w:tcBorders>
              <w:top w:val="nil"/>
              <w:left w:val="nil"/>
              <w:bottom w:val="single" w:sz="8" w:space="0" w:color="auto"/>
              <w:right w:val="single" w:sz="4" w:space="0" w:color="auto"/>
            </w:tcBorders>
            <w:vAlign w:val="center"/>
            <w:hideMark/>
          </w:tcPr>
          <w:p w14:paraId="689BAEB7"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Mandataire</w:t>
            </w:r>
            <w:r w:rsidRPr="00F11C36">
              <w:rPr>
                <w:rFonts w:ascii="Verdana" w:hAnsi="Verdana" w:cs="Arial"/>
                <w:sz w:val="20"/>
                <w:szCs w:val="20"/>
                <w:lang w:eastAsia="fr-FR"/>
              </w:rPr>
              <w:br/>
              <w:t>Contractant 1</w:t>
            </w:r>
            <w:r w:rsidRPr="00F11C36">
              <w:rPr>
                <w:rFonts w:ascii="Verdana" w:hAnsi="Verdana" w:cs="Arial"/>
                <w:sz w:val="20"/>
                <w:szCs w:val="20"/>
                <w:lang w:eastAsia="fr-FR"/>
              </w:rPr>
              <w:br/>
              <w:t>NOM xxxxxx</w:t>
            </w:r>
          </w:p>
        </w:tc>
        <w:tc>
          <w:tcPr>
            <w:tcW w:w="2191" w:type="dxa"/>
            <w:tcBorders>
              <w:top w:val="nil"/>
              <w:left w:val="nil"/>
              <w:bottom w:val="single" w:sz="8" w:space="0" w:color="auto"/>
              <w:right w:val="single" w:sz="4" w:space="0" w:color="auto"/>
            </w:tcBorders>
            <w:vAlign w:val="center"/>
            <w:hideMark/>
          </w:tcPr>
          <w:p w14:paraId="378A7EB8"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2</w:t>
            </w:r>
            <w:r w:rsidRPr="00F11C36">
              <w:rPr>
                <w:rFonts w:ascii="Verdana" w:hAnsi="Verdana" w:cs="Arial"/>
                <w:sz w:val="20"/>
                <w:szCs w:val="20"/>
                <w:lang w:eastAsia="fr-FR"/>
              </w:rPr>
              <w:br/>
              <w:t>NOM xxxxxxxxxx</w:t>
            </w:r>
          </w:p>
        </w:tc>
        <w:tc>
          <w:tcPr>
            <w:tcW w:w="2448" w:type="dxa"/>
            <w:tcBorders>
              <w:top w:val="nil"/>
              <w:left w:val="nil"/>
              <w:bottom w:val="single" w:sz="8" w:space="0" w:color="auto"/>
              <w:right w:val="single" w:sz="8" w:space="0" w:color="auto"/>
            </w:tcBorders>
            <w:vAlign w:val="center"/>
            <w:hideMark/>
          </w:tcPr>
          <w:p w14:paraId="572C2352" w14:textId="77777777" w:rsidR="00F11C36" w:rsidRPr="00F11C36" w:rsidRDefault="00F11C36" w:rsidP="00F11C36">
            <w:pPr>
              <w:suppressAutoHyphens w:val="0"/>
              <w:jc w:val="center"/>
              <w:rPr>
                <w:rFonts w:ascii="Verdana" w:hAnsi="Verdana" w:cs="Arial"/>
                <w:sz w:val="20"/>
                <w:szCs w:val="20"/>
                <w:lang w:eastAsia="fr-FR"/>
              </w:rPr>
            </w:pPr>
            <w:r w:rsidRPr="00F11C36">
              <w:rPr>
                <w:rFonts w:ascii="Verdana" w:hAnsi="Verdana" w:cs="Arial"/>
                <w:sz w:val="20"/>
                <w:szCs w:val="20"/>
                <w:lang w:eastAsia="fr-FR"/>
              </w:rPr>
              <w:t>Contractant 3</w:t>
            </w:r>
            <w:r w:rsidRPr="00F11C36">
              <w:rPr>
                <w:rFonts w:ascii="Verdana" w:hAnsi="Verdana" w:cs="Arial"/>
                <w:sz w:val="20"/>
                <w:szCs w:val="20"/>
                <w:lang w:eastAsia="fr-FR"/>
              </w:rPr>
              <w:br/>
              <w:t>NOM xxxxxxxxxxxx</w:t>
            </w:r>
          </w:p>
        </w:tc>
      </w:tr>
      <w:tr w:rsidR="00F11C36" w:rsidRPr="00F11C36" w14:paraId="519F4BAC" w14:textId="77777777" w:rsidTr="00FE46F7">
        <w:trPr>
          <w:trHeight w:val="488"/>
        </w:trPr>
        <w:tc>
          <w:tcPr>
            <w:tcW w:w="3817" w:type="dxa"/>
            <w:tcBorders>
              <w:top w:val="nil"/>
              <w:left w:val="nil"/>
              <w:bottom w:val="single" w:sz="4" w:space="0" w:color="auto"/>
              <w:right w:val="single" w:sz="4" w:space="0" w:color="auto"/>
            </w:tcBorders>
            <w:shd w:val="clear" w:color="000000" w:fill="C0C0C0"/>
            <w:noWrap/>
            <w:vAlign w:val="center"/>
            <w:hideMark/>
          </w:tcPr>
          <w:p w14:paraId="5621BFB0" w14:textId="77777777" w:rsidR="00F11C36" w:rsidRPr="00F11C36" w:rsidRDefault="00F11C36" w:rsidP="00F11C36">
            <w:pPr>
              <w:suppressAutoHyphens w:val="0"/>
              <w:jc w:val="center"/>
              <w:rPr>
                <w:rFonts w:ascii="Verdana" w:hAnsi="Verdana" w:cs="Arial"/>
                <w:b/>
                <w:bCs/>
                <w:sz w:val="28"/>
                <w:szCs w:val="28"/>
                <w:lang w:eastAsia="fr-FR"/>
              </w:rPr>
            </w:pPr>
            <w:r w:rsidRPr="00F11C36">
              <w:rPr>
                <w:rFonts w:ascii="Verdana" w:hAnsi="Verdana" w:cs="Arial"/>
                <w:b/>
                <w:bCs/>
                <w:sz w:val="28"/>
                <w:szCs w:val="28"/>
                <w:lang w:eastAsia="fr-FR"/>
              </w:rPr>
              <w:lastRenderedPageBreak/>
              <w:t> </w:t>
            </w:r>
          </w:p>
        </w:tc>
        <w:tc>
          <w:tcPr>
            <w:tcW w:w="2242" w:type="dxa"/>
            <w:tcBorders>
              <w:top w:val="nil"/>
              <w:left w:val="nil"/>
              <w:bottom w:val="single" w:sz="4" w:space="0" w:color="auto"/>
              <w:right w:val="nil"/>
            </w:tcBorders>
            <w:shd w:val="clear" w:color="000000" w:fill="C0C0C0"/>
            <w:noWrap/>
            <w:vAlign w:val="center"/>
            <w:hideMark/>
          </w:tcPr>
          <w:p w14:paraId="67C3B773"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191" w:type="dxa"/>
            <w:tcBorders>
              <w:top w:val="nil"/>
              <w:left w:val="nil"/>
              <w:bottom w:val="single" w:sz="4" w:space="0" w:color="auto"/>
              <w:right w:val="single" w:sz="4" w:space="0" w:color="auto"/>
            </w:tcBorders>
            <w:shd w:val="clear" w:color="000000" w:fill="C0C0C0"/>
            <w:noWrap/>
            <w:vAlign w:val="center"/>
            <w:hideMark/>
          </w:tcPr>
          <w:p w14:paraId="5A61A1EC"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c>
          <w:tcPr>
            <w:tcW w:w="2448" w:type="dxa"/>
            <w:tcBorders>
              <w:top w:val="nil"/>
              <w:left w:val="nil"/>
              <w:bottom w:val="single" w:sz="4" w:space="0" w:color="auto"/>
              <w:right w:val="single" w:sz="8" w:space="0" w:color="auto"/>
            </w:tcBorders>
            <w:shd w:val="clear" w:color="000000" w:fill="C0C0C0"/>
            <w:noWrap/>
            <w:vAlign w:val="center"/>
            <w:hideMark/>
          </w:tcPr>
          <w:p w14:paraId="6E8DD132" w14:textId="77777777" w:rsidR="00F11C36" w:rsidRPr="00F11C36" w:rsidRDefault="00F11C36" w:rsidP="00F11C36">
            <w:pPr>
              <w:suppressAutoHyphens w:val="0"/>
              <w:rPr>
                <w:rFonts w:ascii="Verdana" w:hAnsi="Verdana" w:cs="Arial"/>
                <w:b/>
                <w:bCs/>
                <w:sz w:val="20"/>
                <w:szCs w:val="20"/>
                <w:lang w:eastAsia="fr-FR"/>
              </w:rPr>
            </w:pPr>
            <w:r w:rsidRPr="00F11C36">
              <w:rPr>
                <w:rFonts w:ascii="Verdana" w:hAnsi="Verdana" w:cs="Arial"/>
                <w:b/>
                <w:bCs/>
                <w:sz w:val="20"/>
                <w:szCs w:val="20"/>
                <w:lang w:eastAsia="fr-FR"/>
              </w:rPr>
              <w:t> </w:t>
            </w:r>
          </w:p>
        </w:tc>
      </w:tr>
      <w:tr w:rsidR="00F11C36" w:rsidRPr="00F11C36" w14:paraId="37B6D59B" w14:textId="77777777" w:rsidTr="00FE46F7">
        <w:trPr>
          <w:trHeight w:val="962"/>
        </w:trPr>
        <w:tc>
          <w:tcPr>
            <w:tcW w:w="3817" w:type="dxa"/>
            <w:tcBorders>
              <w:top w:val="nil"/>
              <w:left w:val="single" w:sz="4" w:space="0" w:color="auto"/>
              <w:bottom w:val="nil"/>
              <w:right w:val="single" w:sz="4" w:space="0" w:color="auto"/>
            </w:tcBorders>
            <w:shd w:val="clear" w:color="000000" w:fill="C0C0C0"/>
            <w:noWrap/>
            <w:vAlign w:val="center"/>
            <w:hideMark/>
          </w:tcPr>
          <w:p w14:paraId="6726DD86"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w:t>
            </w:r>
          </w:p>
        </w:tc>
        <w:tc>
          <w:tcPr>
            <w:tcW w:w="2242" w:type="dxa"/>
            <w:tcBorders>
              <w:top w:val="nil"/>
              <w:left w:val="nil"/>
              <w:bottom w:val="single" w:sz="4" w:space="0" w:color="auto"/>
              <w:right w:val="single" w:sz="4" w:space="0" w:color="auto"/>
            </w:tcBorders>
            <w:shd w:val="clear" w:color="000000" w:fill="C0C0C0"/>
            <w:noWrap/>
            <w:vAlign w:val="center"/>
            <w:hideMark/>
          </w:tcPr>
          <w:p w14:paraId="590D47ED"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191" w:type="dxa"/>
            <w:tcBorders>
              <w:top w:val="nil"/>
              <w:left w:val="nil"/>
              <w:bottom w:val="single" w:sz="4" w:space="0" w:color="auto"/>
              <w:right w:val="single" w:sz="4" w:space="0" w:color="auto"/>
            </w:tcBorders>
            <w:shd w:val="clear" w:color="000000" w:fill="C0C0C0"/>
            <w:noWrap/>
            <w:vAlign w:val="center"/>
            <w:hideMark/>
          </w:tcPr>
          <w:p w14:paraId="6D8D3EA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c>
          <w:tcPr>
            <w:tcW w:w="2448" w:type="dxa"/>
            <w:tcBorders>
              <w:top w:val="nil"/>
              <w:left w:val="nil"/>
              <w:bottom w:val="single" w:sz="4" w:space="0" w:color="auto"/>
              <w:right w:val="single" w:sz="8" w:space="0" w:color="auto"/>
            </w:tcBorders>
            <w:shd w:val="clear" w:color="000000" w:fill="C0C0C0"/>
            <w:noWrap/>
            <w:vAlign w:val="center"/>
            <w:hideMark/>
          </w:tcPr>
          <w:p w14:paraId="5EA9EB5A" w14:textId="77777777" w:rsidR="00F11C36" w:rsidRPr="00F11C36" w:rsidRDefault="00F11C36" w:rsidP="00F11C36">
            <w:pPr>
              <w:suppressAutoHyphens w:val="0"/>
              <w:jc w:val="center"/>
              <w:rPr>
                <w:rFonts w:ascii="Verdana" w:hAnsi="Verdana" w:cs="Arial"/>
                <w:b/>
                <w:bCs/>
                <w:sz w:val="20"/>
                <w:szCs w:val="20"/>
                <w:lang w:eastAsia="fr-FR"/>
              </w:rPr>
            </w:pPr>
            <w:r w:rsidRPr="00F11C36">
              <w:rPr>
                <w:rFonts w:ascii="Verdana" w:hAnsi="Verdana" w:cs="Arial"/>
                <w:b/>
                <w:bCs/>
                <w:sz w:val="20"/>
                <w:szCs w:val="20"/>
                <w:lang w:eastAsia="fr-FR"/>
              </w:rPr>
              <w:t xml:space="preserve"> Montant total HT </w:t>
            </w:r>
          </w:p>
        </w:tc>
      </w:tr>
      <w:tr w:rsidR="00F11C36" w:rsidRPr="00F11C36" w14:paraId="4431C68E" w14:textId="77777777" w:rsidTr="00FE46F7">
        <w:trPr>
          <w:trHeight w:val="310"/>
        </w:trPr>
        <w:tc>
          <w:tcPr>
            <w:tcW w:w="3817" w:type="dxa"/>
            <w:tcBorders>
              <w:top w:val="nil"/>
              <w:left w:val="single" w:sz="4" w:space="0" w:color="auto"/>
              <w:bottom w:val="nil"/>
              <w:right w:val="single" w:sz="4" w:space="0" w:color="auto"/>
            </w:tcBorders>
            <w:noWrap/>
            <w:vAlign w:val="center"/>
            <w:hideMark/>
          </w:tcPr>
          <w:p w14:paraId="05CD3EA5" w14:textId="71C56B3C" w:rsidR="00F11C36" w:rsidRDefault="00F11C36" w:rsidP="00F11C36">
            <w:pPr>
              <w:suppressAutoHyphens w:val="0"/>
              <w:rPr>
                <w:rFonts w:ascii="Verdana" w:hAnsi="Verdana" w:cs="Arial"/>
                <w:lang w:eastAsia="fr-FR"/>
              </w:rPr>
            </w:pPr>
            <w:r w:rsidRPr="00F11C36">
              <w:rPr>
                <w:rFonts w:ascii="Verdana" w:hAnsi="Verdana" w:cs="Arial"/>
                <w:lang w:eastAsia="fr-FR"/>
              </w:rPr>
              <w:t>Prime assurance</w:t>
            </w:r>
            <w:r>
              <w:rPr>
                <w:rFonts w:ascii="Verdana" w:hAnsi="Verdana" w:cs="Arial"/>
                <w:lang w:eastAsia="fr-FR"/>
              </w:rPr>
              <w:t xml:space="preserve"> TF </w:t>
            </w:r>
          </w:p>
          <w:p w14:paraId="600FD991" w14:textId="77777777" w:rsidR="00BE6A4D" w:rsidRDefault="00BE6A4D" w:rsidP="00F11C36">
            <w:pPr>
              <w:suppressAutoHyphens w:val="0"/>
              <w:rPr>
                <w:rFonts w:ascii="Verdana" w:hAnsi="Verdana" w:cs="Arial"/>
                <w:lang w:eastAsia="fr-FR"/>
              </w:rPr>
            </w:pPr>
          </w:p>
          <w:p w14:paraId="7C2D6316" w14:textId="4A7068A1" w:rsidR="00BE6A4D" w:rsidRPr="00F11C36" w:rsidRDefault="00BE6A4D" w:rsidP="00F11C36">
            <w:pPr>
              <w:suppressAutoHyphens w:val="0"/>
              <w:rPr>
                <w:rFonts w:ascii="Verdana" w:hAnsi="Verdana" w:cs="Arial"/>
                <w:lang w:eastAsia="fr-FR"/>
              </w:rPr>
            </w:pPr>
          </w:p>
        </w:tc>
        <w:tc>
          <w:tcPr>
            <w:tcW w:w="2242" w:type="dxa"/>
            <w:tcBorders>
              <w:top w:val="nil"/>
              <w:left w:val="nil"/>
              <w:bottom w:val="nil"/>
              <w:right w:val="single" w:sz="4" w:space="0" w:color="auto"/>
            </w:tcBorders>
            <w:noWrap/>
            <w:vAlign w:val="center"/>
            <w:hideMark/>
          </w:tcPr>
          <w:p w14:paraId="743F43A4"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c>
          <w:tcPr>
            <w:tcW w:w="2191" w:type="dxa"/>
            <w:tcBorders>
              <w:top w:val="nil"/>
              <w:left w:val="nil"/>
              <w:bottom w:val="nil"/>
              <w:right w:val="single" w:sz="4" w:space="0" w:color="auto"/>
            </w:tcBorders>
            <w:noWrap/>
            <w:vAlign w:val="center"/>
            <w:hideMark/>
          </w:tcPr>
          <w:p w14:paraId="3A12E623"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c>
          <w:tcPr>
            <w:tcW w:w="2448" w:type="dxa"/>
            <w:tcBorders>
              <w:top w:val="nil"/>
              <w:left w:val="nil"/>
              <w:bottom w:val="nil"/>
              <w:right w:val="single" w:sz="8" w:space="0" w:color="auto"/>
            </w:tcBorders>
            <w:noWrap/>
            <w:vAlign w:val="center"/>
            <w:hideMark/>
          </w:tcPr>
          <w:p w14:paraId="0213946D" w14:textId="77777777" w:rsidR="00F11C36" w:rsidRPr="00F11C36" w:rsidRDefault="00F11C36" w:rsidP="00F11C36">
            <w:pPr>
              <w:suppressAutoHyphens w:val="0"/>
              <w:rPr>
                <w:rFonts w:ascii="Verdana" w:hAnsi="Verdana" w:cs="Arial"/>
                <w:sz w:val="20"/>
                <w:szCs w:val="20"/>
                <w:lang w:eastAsia="fr-FR"/>
              </w:rPr>
            </w:pPr>
            <w:r w:rsidRPr="00F11C36">
              <w:rPr>
                <w:rFonts w:ascii="Verdana" w:hAnsi="Verdana" w:cs="Arial"/>
                <w:sz w:val="20"/>
                <w:szCs w:val="20"/>
                <w:lang w:eastAsia="fr-FR"/>
              </w:rPr>
              <w:t> </w:t>
            </w:r>
          </w:p>
        </w:tc>
      </w:tr>
      <w:tr w:rsidR="00F11C36" w:rsidRPr="002752F8" w14:paraId="21BE34FC" w14:textId="77777777" w:rsidTr="00FE46F7">
        <w:trPr>
          <w:trHeight w:val="310"/>
        </w:trPr>
        <w:tc>
          <w:tcPr>
            <w:tcW w:w="3817" w:type="dxa"/>
            <w:tcBorders>
              <w:top w:val="nil"/>
              <w:left w:val="single" w:sz="4" w:space="0" w:color="auto"/>
              <w:bottom w:val="nil"/>
              <w:right w:val="single" w:sz="4" w:space="0" w:color="auto"/>
            </w:tcBorders>
            <w:noWrap/>
            <w:vAlign w:val="center"/>
            <w:hideMark/>
          </w:tcPr>
          <w:p w14:paraId="64508AFF" w14:textId="77777777" w:rsidR="00F11C36" w:rsidRPr="00FE578A" w:rsidRDefault="00F11C36" w:rsidP="00F11C36">
            <w:pPr>
              <w:suppressAutoHyphens w:val="0"/>
              <w:rPr>
                <w:rFonts w:ascii="Verdana" w:hAnsi="Verdana" w:cs="Arial"/>
                <w:lang w:val="it-IT" w:eastAsia="fr-FR"/>
              </w:rPr>
            </w:pPr>
          </w:p>
          <w:p w14:paraId="695A9532" w14:textId="1E3420F5" w:rsidR="00F11C36" w:rsidRDefault="00F11C36" w:rsidP="00F11C36">
            <w:pPr>
              <w:suppressAutoHyphens w:val="0"/>
              <w:rPr>
                <w:rFonts w:ascii="Verdana" w:hAnsi="Verdana" w:cs="Arial"/>
                <w:lang w:val="it-IT" w:eastAsia="fr-FR"/>
              </w:rPr>
            </w:pPr>
            <w:r w:rsidRPr="00FE578A">
              <w:rPr>
                <w:rFonts w:ascii="Verdana" w:hAnsi="Verdana" w:cs="Arial"/>
                <w:lang w:val="it-IT" w:eastAsia="fr-FR"/>
              </w:rPr>
              <w:t xml:space="preserve">Prime assurance TO 1 </w:t>
            </w:r>
          </w:p>
          <w:p w14:paraId="10EF3613" w14:textId="77777777" w:rsidR="00F11C36" w:rsidRPr="00FE578A" w:rsidRDefault="00F11C36" w:rsidP="00F11C36">
            <w:pPr>
              <w:suppressAutoHyphens w:val="0"/>
              <w:rPr>
                <w:rFonts w:ascii="Verdana" w:hAnsi="Verdana" w:cs="Arial"/>
                <w:lang w:val="it-IT" w:eastAsia="fr-FR"/>
              </w:rPr>
            </w:pPr>
          </w:p>
          <w:p w14:paraId="449B0ED4" w14:textId="2A6AF640" w:rsidR="00F11C36" w:rsidRPr="00FE578A" w:rsidRDefault="00F11C36" w:rsidP="008414A0">
            <w:pPr>
              <w:suppressAutoHyphens w:val="0"/>
              <w:rPr>
                <w:rFonts w:ascii="Verdana" w:hAnsi="Verdana" w:cs="Arial"/>
                <w:lang w:val="it-IT" w:eastAsia="fr-FR"/>
              </w:rPr>
            </w:pPr>
          </w:p>
        </w:tc>
        <w:tc>
          <w:tcPr>
            <w:tcW w:w="2242" w:type="dxa"/>
            <w:tcBorders>
              <w:top w:val="nil"/>
              <w:left w:val="nil"/>
              <w:bottom w:val="nil"/>
              <w:right w:val="single" w:sz="4" w:space="0" w:color="auto"/>
            </w:tcBorders>
            <w:noWrap/>
            <w:vAlign w:val="center"/>
            <w:hideMark/>
          </w:tcPr>
          <w:p w14:paraId="0B94B250" w14:textId="77777777" w:rsidR="00F11C36" w:rsidRPr="00FE578A" w:rsidRDefault="00F11C36" w:rsidP="00F11C36">
            <w:pPr>
              <w:suppressAutoHyphens w:val="0"/>
              <w:rPr>
                <w:rFonts w:ascii="Verdana" w:hAnsi="Verdana" w:cs="Arial"/>
                <w:sz w:val="20"/>
                <w:szCs w:val="20"/>
                <w:lang w:val="it-IT" w:eastAsia="fr-FR"/>
              </w:rPr>
            </w:pPr>
            <w:r w:rsidRPr="00FE578A">
              <w:rPr>
                <w:rFonts w:ascii="Verdana" w:hAnsi="Verdana" w:cs="Arial"/>
                <w:sz w:val="20"/>
                <w:szCs w:val="20"/>
                <w:lang w:val="it-IT" w:eastAsia="fr-FR"/>
              </w:rPr>
              <w:t> </w:t>
            </w:r>
          </w:p>
        </w:tc>
        <w:tc>
          <w:tcPr>
            <w:tcW w:w="2191" w:type="dxa"/>
            <w:tcBorders>
              <w:top w:val="nil"/>
              <w:left w:val="nil"/>
              <w:bottom w:val="nil"/>
              <w:right w:val="single" w:sz="4" w:space="0" w:color="auto"/>
            </w:tcBorders>
            <w:noWrap/>
            <w:vAlign w:val="center"/>
            <w:hideMark/>
          </w:tcPr>
          <w:p w14:paraId="62894BA0" w14:textId="77777777" w:rsidR="00F11C36" w:rsidRPr="00FE578A" w:rsidRDefault="00F11C36" w:rsidP="00F11C36">
            <w:pPr>
              <w:suppressAutoHyphens w:val="0"/>
              <w:rPr>
                <w:rFonts w:ascii="Verdana" w:hAnsi="Verdana" w:cs="Arial"/>
                <w:sz w:val="20"/>
                <w:szCs w:val="20"/>
                <w:lang w:val="it-IT" w:eastAsia="fr-FR"/>
              </w:rPr>
            </w:pPr>
            <w:r w:rsidRPr="00FE578A">
              <w:rPr>
                <w:rFonts w:ascii="Verdana" w:hAnsi="Verdana" w:cs="Arial"/>
                <w:sz w:val="20"/>
                <w:szCs w:val="20"/>
                <w:lang w:val="it-IT" w:eastAsia="fr-FR"/>
              </w:rPr>
              <w:t> </w:t>
            </w:r>
          </w:p>
        </w:tc>
        <w:tc>
          <w:tcPr>
            <w:tcW w:w="2448" w:type="dxa"/>
            <w:tcBorders>
              <w:top w:val="nil"/>
              <w:left w:val="nil"/>
              <w:bottom w:val="nil"/>
              <w:right w:val="single" w:sz="8" w:space="0" w:color="auto"/>
            </w:tcBorders>
            <w:noWrap/>
            <w:vAlign w:val="center"/>
            <w:hideMark/>
          </w:tcPr>
          <w:p w14:paraId="48272B8A" w14:textId="77777777" w:rsidR="00F11C36" w:rsidRPr="00FE578A" w:rsidRDefault="00F11C36" w:rsidP="00F11C36">
            <w:pPr>
              <w:suppressAutoHyphens w:val="0"/>
              <w:rPr>
                <w:rFonts w:ascii="Verdana" w:hAnsi="Verdana" w:cs="Arial"/>
                <w:sz w:val="20"/>
                <w:szCs w:val="20"/>
                <w:lang w:val="it-IT" w:eastAsia="fr-FR"/>
              </w:rPr>
            </w:pPr>
            <w:r w:rsidRPr="00FE578A">
              <w:rPr>
                <w:rFonts w:ascii="Verdana" w:hAnsi="Verdana" w:cs="Arial"/>
                <w:sz w:val="20"/>
                <w:szCs w:val="20"/>
                <w:lang w:val="it-IT" w:eastAsia="fr-FR"/>
              </w:rPr>
              <w:t> </w:t>
            </w:r>
          </w:p>
        </w:tc>
      </w:tr>
      <w:tr w:rsidR="00F11C36" w:rsidRPr="002752F8" w14:paraId="57F5C507" w14:textId="77777777" w:rsidTr="00FE46F7">
        <w:trPr>
          <w:trHeight w:val="310"/>
        </w:trPr>
        <w:tc>
          <w:tcPr>
            <w:tcW w:w="3817" w:type="dxa"/>
            <w:tcBorders>
              <w:top w:val="nil"/>
              <w:left w:val="single" w:sz="4" w:space="0" w:color="auto"/>
              <w:bottom w:val="nil"/>
              <w:right w:val="single" w:sz="4" w:space="0" w:color="auto"/>
            </w:tcBorders>
            <w:noWrap/>
            <w:vAlign w:val="center"/>
            <w:hideMark/>
          </w:tcPr>
          <w:p w14:paraId="190377F3" w14:textId="77777777" w:rsidR="00F11C36" w:rsidRPr="00995E14" w:rsidRDefault="00F11C36" w:rsidP="00F11C36">
            <w:pPr>
              <w:suppressAutoHyphens w:val="0"/>
              <w:rPr>
                <w:rFonts w:ascii="Verdana" w:hAnsi="Verdana" w:cs="Arial"/>
                <w:lang w:val="it-IT" w:eastAsia="fr-FR"/>
              </w:rPr>
            </w:pPr>
            <w:r w:rsidRPr="00995E14">
              <w:rPr>
                <w:rFonts w:ascii="Verdana" w:hAnsi="Verdana" w:cs="Arial"/>
                <w:lang w:val="it-IT" w:eastAsia="fr-FR"/>
              </w:rPr>
              <w:t> </w:t>
            </w:r>
          </w:p>
        </w:tc>
        <w:tc>
          <w:tcPr>
            <w:tcW w:w="2242" w:type="dxa"/>
            <w:tcBorders>
              <w:top w:val="nil"/>
              <w:left w:val="nil"/>
              <w:bottom w:val="nil"/>
              <w:right w:val="single" w:sz="4" w:space="0" w:color="auto"/>
            </w:tcBorders>
            <w:noWrap/>
            <w:vAlign w:val="center"/>
            <w:hideMark/>
          </w:tcPr>
          <w:p w14:paraId="351D54EF"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c>
          <w:tcPr>
            <w:tcW w:w="2191" w:type="dxa"/>
            <w:tcBorders>
              <w:top w:val="nil"/>
              <w:left w:val="nil"/>
              <w:bottom w:val="nil"/>
              <w:right w:val="single" w:sz="4" w:space="0" w:color="auto"/>
            </w:tcBorders>
            <w:noWrap/>
            <w:vAlign w:val="center"/>
            <w:hideMark/>
          </w:tcPr>
          <w:p w14:paraId="41501C62"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c>
          <w:tcPr>
            <w:tcW w:w="2448" w:type="dxa"/>
            <w:tcBorders>
              <w:top w:val="nil"/>
              <w:left w:val="nil"/>
              <w:bottom w:val="nil"/>
              <w:right w:val="single" w:sz="8" w:space="0" w:color="auto"/>
            </w:tcBorders>
            <w:noWrap/>
            <w:vAlign w:val="center"/>
            <w:hideMark/>
          </w:tcPr>
          <w:p w14:paraId="395DA0FC"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r>
      <w:tr w:rsidR="00F11C36" w:rsidRPr="002752F8" w14:paraId="77FF65DA" w14:textId="77777777" w:rsidTr="00FE46F7">
        <w:trPr>
          <w:trHeight w:val="310"/>
        </w:trPr>
        <w:tc>
          <w:tcPr>
            <w:tcW w:w="3817" w:type="dxa"/>
            <w:tcBorders>
              <w:top w:val="nil"/>
              <w:left w:val="single" w:sz="4" w:space="0" w:color="auto"/>
              <w:bottom w:val="nil"/>
              <w:right w:val="single" w:sz="4" w:space="0" w:color="auto"/>
            </w:tcBorders>
            <w:noWrap/>
            <w:vAlign w:val="center"/>
            <w:hideMark/>
          </w:tcPr>
          <w:p w14:paraId="0A948373" w14:textId="77777777" w:rsidR="00F11C36" w:rsidRPr="00995E14" w:rsidRDefault="00F11C36" w:rsidP="00F11C36">
            <w:pPr>
              <w:suppressAutoHyphens w:val="0"/>
              <w:rPr>
                <w:rFonts w:ascii="Verdana" w:hAnsi="Verdana" w:cs="Arial"/>
                <w:lang w:val="it-IT" w:eastAsia="fr-FR"/>
              </w:rPr>
            </w:pPr>
            <w:r w:rsidRPr="00995E14">
              <w:rPr>
                <w:rFonts w:ascii="Verdana" w:hAnsi="Verdana" w:cs="Arial"/>
                <w:lang w:val="it-IT" w:eastAsia="fr-FR"/>
              </w:rPr>
              <w:t> </w:t>
            </w:r>
          </w:p>
        </w:tc>
        <w:tc>
          <w:tcPr>
            <w:tcW w:w="2242" w:type="dxa"/>
            <w:tcBorders>
              <w:top w:val="nil"/>
              <w:left w:val="nil"/>
              <w:bottom w:val="single" w:sz="8" w:space="0" w:color="auto"/>
              <w:right w:val="single" w:sz="4" w:space="0" w:color="auto"/>
            </w:tcBorders>
            <w:noWrap/>
            <w:vAlign w:val="center"/>
            <w:hideMark/>
          </w:tcPr>
          <w:p w14:paraId="7E838773"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c>
          <w:tcPr>
            <w:tcW w:w="2191" w:type="dxa"/>
            <w:tcBorders>
              <w:top w:val="nil"/>
              <w:left w:val="nil"/>
              <w:bottom w:val="single" w:sz="8" w:space="0" w:color="auto"/>
              <w:right w:val="single" w:sz="4" w:space="0" w:color="auto"/>
            </w:tcBorders>
            <w:noWrap/>
            <w:vAlign w:val="center"/>
            <w:hideMark/>
          </w:tcPr>
          <w:p w14:paraId="16F03B38"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c>
          <w:tcPr>
            <w:tcW w:w="2448" w:type="dxa"/>
            <w:tcBorders>
              <w:top w:val="nil"/>
              <w:left w:val="nil"/>
              <w:bottom w:val="single" w:sz="8" w:space="0" w:color="auto"/>
              <w:right w:val="single" w:sz="8" w:space="0" w:color="auto"/>
            </w:tcBorders>
            <w:noWrap/>
            <w:vAlign w:val="center"/>
            <w:hideMark/>
          </w:tcPr>
          <w:p w14:paraId="191C9150" w14:textId="77777777" w:rsidR="00F11C36" w:rsidRPr="00995E14" w:rsidRDefault="00F11C36" w:rsidP="00F11C36">
            <w:pPr>
              <w:suppressAutoHyphens w:val="0"/>
              <w:rPr>
                <w:rFonts w:ascii="Verdana" w:hAnsi="Verdana" w:cs="Arial"/>
                <w:sz w:val="20"/>
                <w:szCs w:val="20"/>
                <w:lang w:val="it-IT" w:eastAsia="fr-FR"/>
              </w:rPr>
            </w:pPr>
            <w:r w:rsidRPr="00995E14">
              <w:rPr>
                <w:rFonts w:ascii="Verdana" w:hAnsi="Verdana" w:cs="Arial"/>
                <w:sz w:val="20"/>
                <w:szCs w:val="20"/>
                <w:lang w:val="it-IT" w:eastAsia="fr-FR"/>
              </w:rPr>
              <w:t> </w:t>
            </w:r>
          </w:p>
        </w:tc>
      </w:tr>
      <w:tr w:rsidR="00F11C36" w:rsidRPr="00F11C36" w14:paraId="02E63896" w14:textId="77777777" w:rsidTr="00FE46F7">
        <w:trPr>
          <w:trHeight w:val="310"/>
        </w:trPr>
        <w:tc>
          <w:tcPr>
            <w:tcW w:w="3817" w:type="dxa"/>
            <w:tcBorders>
              <w:top w:val="single" w:sz="8" w:space="0" w:color="auto"/>
              <w:left w:val="nil"/>
              <w:bottom w:val="single" w:sz="8" w:space="0" w:color="auto"/>
              <w:right w:val="single" w:sz="4" w:space="0" w:color="auto"/>
            </w:tcBorders>
            <w:shd w:val="clear" w:color="000000" w:fill="C0C0C0"/>
            <w:vAlign w:val="center"/>
            <w:hideMark/>
          </w:tcPr>
          <w:p w14:paraId="1BF35A74" w14:textId="163A18AD" w:rsidR="00F11C36" w:rsidRPr="00F11C36" w:rsidRDefault="00F11C36" w:rsidP="00F11C36">
            <w:pPr>
              <w:suppressAutoHyphens w:val="0"/>
              <w:jc w:val="right"/>
              <w:rPr>
                <w:rFonts w:ascii="Verdana" w:hAnsi="Verdana" w:cs="Arial"/>
                <w:b/>
                <w:bCs/>
                <w:sz w:val="28"/>
                <w:szCs w:val="28"/>
                <w:lang w:eastAsia="fr-FR"/>
              </w:rPr>
            </w:pPr>
            <w:r>
              <w:rPr>
                <w:rFonts w:ascii="Verdana" w:hAnsi="Verdana" w:cs="Arial"/>
                <w:b/>
                <w:bCs/>
                <w:sz w:val="28"/>
                <w:szCs w:val="28"/>
                <w:lang w:eastAsia="fr-FR"/>
              </w:rPr>
              <w:t xml:space="preserve">Total </w:t>
            </w:r>
            <w:r w:rsidRPr="00F11C36">
              <w:rPr>
                <w:rFonts w:ascii="Verdana" w:hAnsi="Verdana" w:cs="Arial"/>
                <w:b/>
                <w:bCs/>
                <w:sz w:val="28"/>
                <w:szCs w:val="28"/>
                <w:lang w:eastAsia="fr-FR"/>
              </w:rPr>
              <w:t> </w:t>
            </w:r>
          </w:p>
        </w:tc>
        <w:tc>
          <w:tcPr>
            <w:tcW w:w="2242" w:type="dxa"/>
            <w:tcBorders>
              <w:top w:val="nil"/>
              <w:left w:val="nil"/>
              <w:bottom w:val="single" w:sz="8" w:space="0" w:color="auto"/>
              <w:right w:val="single" w:sz="8" w:space="0" w:color="auto"/>
            </w:tcBorders>
            <w:shd w:val="clear" w:color="000000" w:fill="C0C0C0"/>
            <w:noWrap/>
            <w:vAlign w:val="center"/>
            <w:hideMark/>
          </w:tcPr>
          <w:p w14:paraId="61E1CA2A"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191" w:type="dxa"/>
            <w:tcBorders>
              <w:top w:val="nil"/>
              <w:left w:val="single" w:sz="4" w:space="0" w:color="auto"/>
              <w:bottom w:val="single" w:sz="8" w:space="0" w:color="auto"/>
              <w:right w:val="single" w:sz="8" w:space="0" w:color="auto"/>
            </w:tcBorders>
            <w:shd w:val="clear" w:color="000000" w:fill="C0C0C0"/>
            <w:noWrap/>
            <w:vAlign w:val="center"/>
            <w:hideMark/>
          </w:tcPr>
          <w:p w14:paraId="2E1585AD"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c>
          <w:tcPr>
            <w:tcW w:w="2448" w:type="dxa"/>
            <w:tcBorders>
              <w:top w:val="nil"/>
              <w:left w:val="single" w:sz="4" w:space="0" w:color="auto"/>
              <w:bottom w:val="single" w:sz="8" w:space="0" w:color="auto"/>
              <w:right w:val="single" w:sz="8" w:space="0" w:color="auto"/>
            </w:tcBorders>
            <w:shd w:val="clear" w:color="000000" w:fill="C0C0C0"/>
            <w:noWrap/>
            <w:vAlign w:val="center"/>
            <w:hideMark/>
          </w:tcPr>
          <w:p w14:paraId="0AB5FE37" w14:textId="77777777" w:rsidR="00F11C36" w:rsidRPr="00F11C36" w:rsidRDefault="00F11C36" w:rsidP="00F11C36">
            <w:pPr>
              <w:suppressAutoHyphens w:val="0"/>
              <w:rPr>
                <w:rFonts w:ascii="Verdana" w:hAnsi="Verdana" w:cs="Arial"/>
                <w:b/>
                <w:bCs/>
                <w:lang w:eastAsia="fr-FR"/>
              </w:rPr>
            </w:pPr>
            <w:r w:rsidRPr="00F11C36">
              <w:rPr>
                <w:rFonts w:ascii="Verdana" w:hAnsi="Verdana" w:cs="Arial"/>
                <w:b/>
                <w:bCs/>
                <w:lang w:eastAsia="fr-FR"/>
              </w:rPr>
              <w:t xml:space="preserve">                            -    € </w:t>
            </w:r>
          </w:p>
        </w:tc>
      </w:tr>
    </w:tbl>
    <w:p w14:paraId="5595204E" w14:textId="77777777" w:rsidR="00F05C26" w:rsidRDefault="00F05C26" w:rsidP="00F05C26">
      <w:pPr>
        <w:spacing w:line="240" w:lineRule="atLeast"/>
        <w:jc w:val="both"/>
        <w:rPr>
          <w:rFonts w:ascii="Calibri" w:hAnsi="Calibri" w:cs="Arial"/>
          <w:b/>
          <w:u w:val="single"/>
        </w:rPr>
      </w:pPr>
    </w:p>
    <w:p w14:paraId="34375143" w14:textId="5076FFB2" w:rsidR="00F05C26" w:rsidRDefault="00BE6A4D" w:rsidP="005D72E4">
      <w:pPr>
        <w:jc w:val="both"/>
        <w:rPr>
          <w:rFonts w:ascii="Calibri" w:hAnsi="Calibri" w:cs="Arial"/>
        </w:rPr>
      </w:pPr>
      <w:r>
        <w:rPr>
          <w:rFonts w:ascii="Calibri" w:hAnsi="Calibri" w:cs="Arial"/>
        </w:rPr>
        <w:tab/>
      </w:r>
    </w:p>
    <w:p w14:paraId="6AE6762A" w14:textId="78246E7B" w:rsidR="00A457B4" w:rsidRPr="00513FF3" w:rsidRDefault="00A457B4" w:rsidP="00A457B4">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Pr>
          <w:rFonts w:ascii="Calibri" w:hAnsi="Calibri" w:cs="Arial"/>
          <w:sz w:val="28"/>
          <w:szCs w:val="28"/>
        </w:rPr>
        <w:t>6</w:t>
      </w:r>
      <w:r w:rsidRPr="00513FF3">
        <w:rPr>
          <w:rFonts w:ascii="Calibri" w:hAnsi="Calibri" w:cs="Arial"/>
          <w:sz w:val="28"/>
          <w:szCs w:val="28"/>
        </w:rPr>
        <w:t xml:space="preserve"> : </w:t>
      </w:r>
      <w:r>
        <w:rPr>
          <w:rFonts w:ascii="Calibri" w:hAnsi="Calibri" w:cs="Arial"/>
          <w:sz w:val="28"/>
          <w:szCs w:val="28"/>
        </w:rPr>
        <w:t>Durée du marché</w:t>
      </w:r>
    </w:p>
    <w:p w14:paraId="6EDF133B" w14:textId="77777777" w:rsidR="00A457B4" w:rsidRDefault="00A457B4" w:rsidP="005D72E4">
      <w:pPr>
        <w:jc w:val="both"/>
        <w:rPr>
          <w:rFonts w:ascii="Calibri" w:hAnsi="Calibri" w:cs="Arial"/>
        </w:rPr>
      </w:pPr>
    </w:p>
    <w:p w14:paraId="3CFE001E" w14:textId="77777777" w:rsidR="00C06B92" w:rsidRDefault="00C06B92" w:rsidP="002100B9">
      <w:pPr>
        <w:jc w:val="both"/>
        <w:rPr>
          <w:rFonts w:ascii="Calibri" w:hAnsi="Calibri" w:cs="Arial"/>
        </w:rPr>
      </w:pPr>
      <w:r w:rsidRPr="00C06B92">
        <w:rPr>
          <w:rFonts w:ascii="Calibri" w:hAnsi="Calibri" w:cs="Arial"/>
        </w:rPr>
        <w:t xml:space="preserve">La durée d’exécution du marché court à compter de la notification du contrat correspondant jusqu’à l’expiration du délai de 10 ans suivant la réception définitive des travaux de l’opération concernée. </w:t>
      </w:r>
    </w:p>
    <w:p w14:paraId="0E7E9928" w14:textId="77777777" w:rsidR="00C06B92" w:rsidRDefault="00C06B92" w:rsidP="002100B9">
      <w:pPr>
        <w:jc w:val="both"/>
        <w:rPr>
          <w:rFonts w:ascii="Calibri" w:hAnsi="Calibri" w:cs="Arial"/>
        </w:rPr>
      </w:pPr>
    </w:p>
    <w:p w14:paraId="2CEC7999" w14:textId="77777777" w:rsidR="00C06B92" w:rsidRDefault="00C06B92" w:rsidP="002100B9">
      <w:pPr>
        <w:jc w:val="both"/>
        <w:rPr>
          <w:rFonts w:ascii="Calibri" w:hAnsi="Calibri" w:cs="Arial"/>
        </w:rPr>
      </w:pPr>
      <w:r w:rsidRPr="00C06B92">
        <w:rPr>
          <w:rFonts w:ascii="Calibri" w:hAnsi="Calibri" w:cs="Arial"/>
        </w:rPr>
        <w:t xml:space="preserve">Cette durée comprend également le temps nécessaire à la gestion de tout sinistre déclaré pendant la période de garantie décennale, y compris les éventuelles démarches d’expertise, de recours ou d’indemnisation postérieures à la réception. </w:t>
      </w:r>
    </w:p>
    <w:p w14:paraId="54C39E85" w14:textId="77777777" w:rsidR="00190659" w:rsidRDefault="00190659" w:rsidP="002100B9">
      <w:pPr>
        <w:jc w:val="both"/>
        <w:rPr>
          <w:rFonts w:ascii="Calibri" w:hAnsi="Calibri" w:cs="Arial"/>
        </w:rPr>
      </w:pPr>
    </w:p>
    <w:p w14:paraId="2680B3D4" w14:textId="77777777" w:rsidR="00190659" w:rsidRDefault="00C06B92" w:rsidP="002100B9">
      <w:pPr>
        <w:jc w:val="both"/>
        <w:rPr>
          <w:rFonts w:ascii="Calibri" w:hAnsi="Calibri" w:cs="Arial"/>
        </w:rPr>
      </w:pPr>
      <w:r w:rsidRPr="00C06B92">
        <w:rPr>
          <w:rFonts w:ascii="Calibri" w:hAnsi="Calibri" w:cs="Arial"/>
        </w:rPr>
        <w:t>Date d’effet du marché :</w:t>
      </w:r>
    </w:p>
    <w:p w14:paraId="04AB5443" w14:textId="77777777" w:rsidR="00190659" w:rsidRDefault="00C06B92" w:rsidP="002100B9">
      <w:pPr>
        <w:jc w:val="both"/>
        <w:rPr>
          <w:rFonts w:ascii="Calibri" w:hAnsi="Calibri" w:cs="Arial"/>
        </w:rPr>
      </w:pPr>
      <w:r w:rsidRPr="00C06B92">
        <w:rPr>
          <w:rFonts w:ascii="Calibri" w:hAnsi="Calibri" w:cs="Arial"/>
        </w:rPr>
        <w:t xml:space="preserve">▪ A la date de réception de la notification par le titulaire </w:t>
      </w:r>
    </w:p>
    <w:p w14:paraId="0798C0D0" w14:textId="775CE155" w:rsidR="00F11C36" w:rsidRDefault="00C06B92" w:rsidP="002100B9">
      <w:pPr>
        <w:jc w:val="both"/>
        <w:rPr>
          <w:rFonts w:ascii="Calibri" w:hAnsi="Calibri" w:cs="Arial"/>
        </w:rPr>
      </w:pPr>
      <w:r w:rsidRPr="00C06B92">
        <w:rPr>
          <w:rFonts w:ascii="Calibri" w:hAnsi="Calibri" w:cs="Arial"/>
        </w:rPr>
        <w:t>▪ Soit à la Déclaration d'Ouverture de Chantier si celle-ci est postérieure</w:t>
      </w:r>
    </w:p>
    <w:p w14:paraId="585034E8" w14:textId="77777777" w:rsidR="003808A0" w:rsidRDefault="003808A0" w:rsidP="005D72E4">
      <w:pPr>
        <w:jc w:val="both"/>
        <w:rPr>
          <w:rFonts w:ascii="Calibri" w:hAnsi="Calibri" w:cs="Arial"/>
        </w:rPr>
      </w:pPr>
    </w:p>
    <w:p w14:paraId="11756178" w14:textId="524D50C4" w:rsidR="00F95ED9" w:rsidRPr="00513FF3" w:rsidRDefault="00F95ED9" w:rsidP="00F95ED9">
      <w:pPr>
        <w:pStyle w:val="Titre1"/>
        <w:spacing w:before="120" w:after="0"/>
        <w:ind w:left="431" w:hanging="431"/>
        <w:rPr>
          <w:rFonts w:ascii="Calibri" w:hAnsi="Calibri" w:cs="Arial"/>
          <w:sz w:val="28"/>
          <w:szCs w:val="28"/>
        </w:rPr>
      </w:pPr>
      <w:bookmarkStart w:id="18" w:name="_Toc453601219"/>
      <w:bookmarkStart w:id="19" w:name="_Hlk188363626"/>
      <w:r w:rsidRPr="00513FF3">
        <w:rPr>
          <w:rFonts w:ascii="Calibri" w:hAnsi="Calibri" w:cs="Arial"/>
          <w:sz w:val="28"/>
          <w:szCs w:val="28"/>
        </w:rPr>
        <w:t xml:space="preserve">Article </w:t>
      </w:r>
      <w:r w:rsidR="002100B9">
        <w:rPr>
          <w:rFonts w:ascii="Calibri" w:hAnsi="Calibri" w:cs="Arial"/>
          <w:sz w:val="28"/>
          <w:szCs w:val="28"/>
        </w:rPr>
        <w:t>7</w:t>
      </w:r>
      <w:r w:rsidRPr="00513FF3">
        <w:rPr>
          <w:rFonts w:ascii="Calibri" w:hAnsi="Calibri" w:cs="Arial"/>
          <w:sz w:val="28"/>
          <w:szCs w:val="28"/>
        </w:rPr>
        <w:t> : Co-assurance</w:t>
      </w:r>
      <w:bookmarkEnd w:id="18"/>
    </w:p>
    <w:bookmarkEnd w:id="19"/>
    <w:p w14:paraId="5F28EFE4" w14:textId="77777777" w:rsidR="00F95ED9" w:rsidRPr="002446E5" w:rsidRDefault="00F95ED9" w:rsidP="00F95ED9">
      <w:pPr>
        <w:pStyle w:val="Normal1"/>
        <w:ind w:right="4818" w:firstLine="0"/>
        <w:rPr>
          <w:rFonts w:ascii="Calibri" w:hAnsi="Calibri"/>
          <w:b/>
          <w:bCs/>
          <w:color w:val="FF0000"/>
          <w:sz w:val="18"/>
          <w:szCs w:val="18"/>
        </w:rPr>
      </w:pPr>
      <w:r w:rsidRPr="002446E5">
        <w:rPr>
          <w:rFonts w:ascii="Calibri" w:hAnsi="Calibri"/>
          <w:b/>
          <w:bCs/>
          <w:i/>
          <w:iCs/>
          <w:color w:val="FF0000"/>
          <w:sz w:val="18"/>
          <w:szCs w:val="18"/>
        </w:rPr>
        <w:t>A renseigner par le Candidat au moment de la remise de son offre :</w:t>
      </w:r>
    </w:p>
    <w:p w14:paraId="4087D99E" w14:textId="77777777" w:rsidR="00F95ED9" w:rsidRPr="00513FF3" w:rsidRDefault="00F95ED9" w:rsidP="00F95ED9">
      <w:pPr>
        <w:pStyle w:val="Normal1"/>
        <w:tabs>
          <w:tab w:val="clear" w:pos="851"/>
        </w:tabs>
        <w:rPr>
          <w:rFonts w:ascii="Calibri" w:hAnsi="Calibri" w:cs="Arial"/>
        </w:rPr>
      </w:pPr>
    </w:p>
    <w:p w14:paraId="36B4496E" w14:textId="77777777" w:rsidR="00F95ED9" w:rsidRPr="00513FF3" w:rsidRDefault="00F95ED9" w:rsidP="00F95ED9">
      <w:pPr>
        <w:pStyle w:val="Normal1"/>
        <w:numPr>
          <w:ilvl w:val="0"/>
          <w:numId w:val="3"/>
        </w:numPr>
        <w:tabs>
          <w:tab w:val="clear" w:pos="0"/>
          <w:tab w:val="clear" w:pos="851"/>
        </w:tabs>
        <w:rPr>
          <w:rFonts w:ascii="Calibri" w:hAnsi="Calibri" w:cs="Arial"/>
        </w:rPr>
      </w:pPr>
      <w:r w:rsidRPr="00513FF3">
        <w:rPr>
          <w:rFonts w:ascii="Calibri" w:hAnsi="Calibri" w:cs="Arial"/>
        </w:rPr>
        <w:t>Nom de la compagnie apéritrice :</w:t>
      </w:r>
    </w:p>
    <w:p w14:paraId="3D71E24B" w14:textId="77777777"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Pourcentage d'apérition :</w:t>
      </w:r>
    </w:p>
    <w:p w14:paraId="55032F36" w14:textId="2D80D08B" w:rsidR="00F95ED9" w:rsidRPr="00513FF3" w:rsidRDefault="00F95ED9" w:rsidP="00F95ED9">
      <w:pPr>
        <w:pStyle w:val="Normal1"/>
        <w:numPr>
          <w:ilvl w:val="0"/>
          <w:numId w:val="13"/>
        </w:numPr>
        <w:tabs>
          <w:tab w:val="clear" w:pos="851"/>
        </w:tabs>
        <w:spacing w:before="120"/>
        <w:ind w:left="284" w:hanging="284"/>
        <w:rPr>
          <w:rFonts w:ascii="Calibri" w:hAnsi="Calibri" w:cs="Arial"/>
        </w:rPr>
      </w:pPr>
      <w:r w:rsidRPr="00513FF3">
        <w:rPr>
          <w:rFonts w:ascii="Calibri" w:hAnsi="Calibri" w:cs="Arial"/>
        </w:rPr>
        <w:t>Nom des co-assureurs et pourcentage du risque placé respectivement auprès de chacun d'eux</w:t>
      </w:r>
      <w:r w:rsidR="00E435F8">
        <w:rPr>
          <w:rFonts w:ascii="Calibri" w:hAnsi="Calibri" w:cs="Arial"/>
        </w:rPr>
        <w:t xml:space="preserve"> </w:t>
      </w:r>
      <w:r w:rsidRPr="00513FF3">
        <w:rPr>
          <w:rFonts w:ascii="Calibri" w:hAnsi="Calibri" w:cs="Arial"/>
        </w:rPr>
        <w:t>:</w:t>
      </w:r>
    </w:p>
    <w:p w14:paraId="76370DE5"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391CFDE2"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28448BF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68BA336F"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4A5405B6" w14:textId="77777777" w:rsidR="00F95ED9" w:rsidRPr="00513FF3" w:rsidRDefault="00F95ED9" w:rsidP="00F95ED9">
      <w:pPr>
        <w:pStyle w:val="Normal1"/>
        <w:numPr>
          <w:ilvl w:val="0"/>
          <w:numId w:val="11"/>
        </w:numPr>
        <w:tabs>
          <w:tab w:val="clear" w:pos="851"/>
        </w:tabs>
        <w:spacing w:before="120"/>
        <w:rPr>
          <w:rFonts w:ascii="Calibri" w:hAnsi="Calibri" w:cs="Arial"/>
        </w:rPr>
      </w:pPr>
      <w:r w:rsidRPr="00513FF3">
        <w:rPr>
          <w:rFonts w:ascii="Calibri" w:hAnsi="Calibri" w:cs="Arial"/>
        </w:rPr>
        <w:t>……………………….       ….%</w:t>
      </w:r>
    </w:p>
    <w:p w14:paraId="146BEF89" w14:textId="77777777" w:rsidR="00F95ED9" w:rsidRPr="00513FF3" w:rsidRDefault="00F95ED9" w:rsidP="00F95ED9">
      <w:pPr>
        <w:pStyle w:val="Normal1"/>
        <w:tabs>
          <w:tab w:val="clear" w:pos="851"/>
        </w:tabs>
        <w:ind w:left="1069" w:firstLine="0"/>
        <w:rPr>
          <w:rFonts w:ascii="Calibri" w:hAnsi="Calibri" w:cs="Arial"/>
        </w:rPr>
      </w:pPr>
    </w:p>
    <w:p w14:paraId="0BD11B23" w14:textId="77777777" w:rsidR="00F95ED9" w:rsidRPr="00513FF3" w:rsidRDefault="00F95ED9" w:rsidP="00F95ED9">
      <w:pPr>
        <w:pStyle w:val="Normal1"/>
        <w:tabs>
          <w:tab w:val="clear" w:pos="851"/>
        </w:tabs>
        <w:ind w:firstLine="0"/>
        <w:rPr>
          <w:rFonts w:ascii="Calibri" w:hAnsi="Calibri" w:cs="Arial"/>
          <w:b/>
        </w:rPr>
      </w:pPr>
      <w:r w:rsidRPr="00513FF3">
        <w:rPr>
          <w:rFonts w:ascii="Calibri" w:hAnsi="Calibri" w:cs="Arial"/>
          <w:b/>
        </w:rPr>
        <w:t>La compagnie apéritrice et les co-assureurs sont intégralement et définitivement engagés sur les taux de placement sus mentionnés.</w:t>
      </w:r>
    </w:p>
    <w:p w14:paraId="700AC250" w14:textId="77777777" w:rsidR="00F95ED9" w:rsidRPr="00513FF3" w:rsidRDefault="00F95ED9" w:rsidP="00F95ED9">
      <w:pPr>
        <w:pStyle w:val="Normal1"/>
        <w:ind w:firstLine="0"/>
        <w:rPr>
          <w:rFonts w:ascii="Calibri" w:hAnsi="Calibri"/>
        </w:rPr>
      </w:pPr>
    </w:p>
    <w:p w14:paraId="67CD6488" w14:textId="1F546B8B" w:rsidR="00F95ED9" w:rsidRPr="00513FF3" w:rsidRDefault="00F95ED9" w:rsidP="00F95ED9">
      <w:pPr>
        <w:pStyle w:val="Titre1"/>
        <w:spacing w:before="120" w:after="0"/>
        <w:ind w:left="431" w:hanging="431"/>
        <w:rPr>
          <w:rFonts w:ascii="Calibri" w:hAnsi="Calibri" w:cs="Arial"/>
          <w:sz w:val="28"/>
          <w:szCs w:val="28"/>
        </w:rPr>
      </w:pPr>
      <w:bookmarkStart w:id="20" w:name="_Toc453601220"/>
      <w:bookmarkStart w:id="21" w:name="_Hlk158201140"/>
      <w:r w:rsidRPr="00513FF3">
        <w:rPr>
          <w:rFonts w:ascii="Calibri" w:hAnsi="Calibri" w:cs="Arial"/>
          <w:sz w:val="28"/>
          <w:szCs w:val="28"/>
        </w:rPr>
        <w:t>Article</w:t>
      </w:r>
      <w:r w:rsidR="004B4E35" w:rsidRPr="00513FF3">
        <w:rPr>
          <w:rFonts w:ascii="Calibri" w:hAnsi="Calibri" w:cs="Arial"/>
          <w:sz w:val="28"/>
          <w:szCs w:val="28"/>
        </w:rPr>
        <w:t xml:space="preserve"> </w:t>
      </w:r>
      <w:r w:rsidR="002100B9">
        <w:rPr>
          <w:rFonts w:ascii="Calibri" w:hAnsi="Calibri" w:cs="Arial"/>
          <w:sz w:val="28"/>
          <w:szCs w:val="28"/>
        </w:rPr>
        <w:t>8</w:t>
      </w:r>
      <w:r w:rsidRPr="00513FF3">
        <w:rPr>
          <w:rFonts w:ascii="Calibri" w:hAnsi="Calibri" w:cs="Arial"/>
          <w:sz w:val="28"/>
          <w:szCs w:val="28"/>
        </w:rPr>
        <w:t> : Paiements</w:t>
      </w:r>
      <w:bookmarkEnd w:id="20"/>
    </w:p>
    <w:bookmarkEnd w:id="21"/>
    <w:p w14:paraId="2BDBA2A0" w14:textId="77777777" w:rsidR="006B30A3" w:rsidRDefault="006B30A3" w:rsidP="004B4E35">
      <w:pPr>
        <w:tabs>
          <w:tab w:val="left" w:pos="709"/>
          <w:tab w:val="right" w:leader="dot" w:pos="3686"/>
          <w:tab w:val="right" w:pos="3742"/>
        </w:tabs>
        <w:rPr>
          <w:rFonts w:ascii="Calibri" w:hAnsi="Calibri" w:cs="Arial"/>
        </w:rPr>
      </w:pPr>
    </w:p>
    <w:p w14:paraId="2C9C525F" w14:textId="33AB195E" w:rsidR="008F13C0" w:rsidRPr="008F13C0" w:rsidRDefault="002100B9" w:rsidP="008F13C0">
      <w:pPr>
        <w:spacing w:line="240" w:lineRule="atLeast"/>
        <w:ind w:firstLine="1134"/>
        <w:jc w:val="both"/>
        <w:rPr>
          <w:rFonts w:ascii="Calibri" w:hAnsi="Calibri" w:cs="Arial"/>
          <w:b/>
          <w:u w:val="single"/>
        </w:rPr>
      </w:pPr>
      <w:bookmarkStart w:id="22" w:name="_Hlk158200020"/>
      <w:r>
        <w:rPr>
          <w:rFonts w:ascii="Calibri" w:hAnsi="Calibri" w:cs="Arial"/>
          <w:b/>
          <w:u w:val="single"/>
        </w:rPr>
        <w:t>8</w:t>
      </w:r>
      <w:r w:rsidR="008F13C0" w:rsidRPr="008F13C0">
        <w:rPr>
          <w:rFonts w:ascii="Calibri" w:hAnsi="Calibri" w:cs="Arial"/>
          <w:b/>
          <w:u w:val="single"/>
        </w:rPr>
        <w:t>.1</w:t>
      </w:r>
      <w:r w:rsidR="008F13C0" w:rsidRPr="008F13C0">
        <w:rPr>
          <w:rFonts w:ascii="Calibri" w:hAnsi="Calibri" w:cs="Arial"/>
          <w:b/>
          <w:u w:val="single"/>
        </w:rPr>
        <w:tab/>
      </w:r>
      <w:r w:rsidR="008F13C0">
        <w:rPr>
          <w:rFonts w:ascii="Calibri" w:hAnsi="Calibri" w:cs="Arial"/>
          <w:b/>
          <w:u w:val="single"/>
        </w:rPr>
        <w:t xml:space="preserve"> </w:t>
      </w:r>
      <w:r w:rsidR="008F13C0" w:rsidRPr="008F13C0">
        <w:rPr>
          <w:rFonts w:ascii="Calibri" w:hAnsi="Calibri" w:cs="Arial"/>
          <w:b/>
          <w:u w:val="single"/>
        </w:rPr>
        <w:t>Paiement</w:t>
      </w:r>
    </w:p>
    <w:bookmarkEnd w:id="22"/>
    <w:p w14:paraId="14148A0C" w14:textId="77777777" w:rsidR="008F13C0" w:rsidRDefault="008F13C0" w:rsidP="004B4E35">
      <w:pPr>
        <w:tabs>
          <w:tab w:val="left" w:pos="709"/>
          <w:tab w:val="right" w:leader="dot" w:pos="3686"/>
          <w:tab w:val="right" w:pos="3742"/>
        </w:tabs>
        <w:rPr>
          <w:rFonts w:ascii="Calibri" w:hAnsi="Calibri" w:cs="Arial"/>
        </w:rPr>
      </w:pPr>
    </w:p>
    <w:p w14:paraId="29E16BFC" w14:textId="68A7A091" w:rsidR="006B30A3" w:rsidRDefault="006B30A3" w:rsidP="004B4E35">
      <w:pPr>
        <w:tabs>
          <w:tab w:val="left" w:pos="709"/>
          <w:tab w:val="right" w:leader="dot" w:pos="3686"/>
          <w:tab w:val="right" w:pos="3742"/>
        </w:tabs>
        <w:rPr>
          <w:rFonts w:ascii="Calibri" w:hAnsi="Calibri" w:cs="Arial"/>
        </w:rPr>
      </w:pPr>
      <w:r w:rsidRPr="006B30A3">
        <w:rPr>
          <w:rFonts w:ascii="Verdana" w:hAnsi="Verdana"/>
          <w:sz w:val="18"/>
          <w:szCs w:val="18"/>
        </w:rPr>
        <w:t>Les modalités de règlement des comptes du marché sont spécifiées dans le CCAP.</w:t>
      </w:r>
    </w:p>
    <w:p w14:paraId="1FE31501" w14:textId="77777777" w:rsidR="006B30A3" w:rsidRDefault="006B30A3" w:rsidP="004B4E35">
      <w:pPr>
        <w:tabs>
          <w:tab w:val="left" w:pos="709"/>
          <w:tab w:val="right" w:leader="dot" w:pos="3686"/>
          <w:tab w:val="right" w:pos="3742"/>
        </w:tabs>
        <w:rPr>
          <w:rFonts w:ascii="Calibri" w:hAnsi="Calibri" w:cs="Arial"/>
        </w:rPr>
      </w:pPr>
    </w:p>
    <w:p w14:paraId="5712E81F" w14:textId="77777777" w:rsidR="006B30A3" w:rsidRPr="006B30A3" w:rsidRDefault="006B30A3" w:rsidP="006B30A3">
      <w:pPr>
        <w:suppressAutoHyphens w:val="0"/>
        <w:spacing w:line="240" w:lineRule="atLeast"/>
        <w:jc w:val="both"/>
        <w:rPr>
          <w:rFonts w:ascii="Verdana" w:hAnsi="Verdana" w:cs="Arial"/>
          <w:sz w:val="18"/>
          <w:szCs w:val="18"/>
          <w:lang w:eastAsia="fr-FR"/>
        </w:rPr>
      </w:pPr>
      <w:r w:rsidRPr="006B30A3">
        <w:rPr>
          <w:rFonts w:ascii="Verdana" w:hAnsi="Verdana"/>
          <w:sz w:val="18"/>
          <w:szCs w:val="18"/>
        </w:rPr>
        <w:t>Le maître d'ouvrage se libérera des sommes dues au titre du présent marché en faisant porter le montant au crédit des comptes ci-après :</w:t>
      </w:r>
    </w:p>
    <w:p w14:paraId="0B5FE18E" w14:textId="77777777" w:rsidR="006B30A3" w:rsidRPr="006B30A3" w:rsidRDefault="006B30A3" w:rsidP="006B30A3">
      <w:pPr>
        <w:suppressAutoHyphens w:val="0"/>
        <w:spacing w:line="240" w:lineRule="atLeast"/>
        <w:jc w:val="both"/>
        <w:rPr>
          <w:rFonts w:ascii="Verdana" w:hAnsi="Verdana" w:cs="Arial"/>
          <w:sz w:val="18"/>
          <w:szCs w:val="18"/>
          <w:lang w:eastAsia="fr-FR"/>
        </w:rPr>
      </w:pPr>
    </w:p>
    <w:p w14:paraId="785CB476" w14:textId="77777777" w:rsidR="006B30A3" w:rsidRDefault="006B30A3" w:rsidP="006B30A3">
      <w:pPr>
        <w:suppressAutoHyphens w:val="0"/>
        <w:spacing w:after="200" w:line="276" w:lineRule="auto"/>
        <w:jc w:val="both"/>
        <w:rPr>
          <w:rFonts w:ascii="Verdana" w:hAnsi="Verdana" w:cs="Arial"/>
          <w:sz w:val="18"/>
          <w:szCs w:val="18"/>
          <w:lang w:eastAsia="fr-FR"/>
        </w:rPr>
      </w:pPr>
      <w:r w:rsidRPr="006B30A3">
        <w:rPr>
          <w:rFonts w:ascii="Verdana" w:hAnsi="Verdana" w:cs="Arial"/>
          <w:b/>
          <w:sz w:val="18"/>
          <w:szCs w:val="18"/>
          <w:lang w:eastAsia="fr-FR"/>
        </w:rPr>
        <w:t xml:space="preserve">En cas de paiement sur des comptes distincts : </w:t>
      </w:r>
      <w:r w:rsidRPr="006B30A3">
        <w:rPr>
          <w:rFonts w:ascii="Verdana" w:hAnsi="Verdana" w:cs="Arial"/>
          <w:sz w:val="18"/>
          <w:szCs w:val="18"/>
          <w:lang w:eastAsia="fr-FR"/>
        </w:rPr>
        <w:t>Coordonnées bancaires de chaque membre du groupement</w:t>
      </w:r>
    </w:p>
    <w:p w14:paraId="075233C0" w14:textId="77777777" w:rsidR="008414A0" w:rsidRDefault="008414A0" w:rsidP="006B30A3">
      <w:pPr>
        <w:suppressAutoHyphens w:val="0"/>
        <w:spacing w:after="200" w:line="276" w:lineRule="auto"/>
        <w:jc w:val="both"/>
        <w:rPr>
          <w:rFonts w:ascii="Verdana" w:hAnsi="Verdana" w:cs="Arial"/>
          <w:sz w:val="18"/>
          <w:szCs w:val="18"/>
          <w:lang w:eastAsia="fr-FR"/>
        </w:rPr>
      </w:pPr>
    </w:p>
    <w:p w14:paraId="56683446" w14:textId="77777777" w:rsidR="008414A0" w:rsidRDefault="008414A0" w:rsidP="006B30A3">
      <w:pPr>
        <w:suppressAutoHyphens w:val="0"/>
        <w:spacing w:after="200" w:line="276" w:lineRule="auto"/>
        <w:jc w:val="both"/>
        <w:rPr>
          <w:rFonts w:ascii="Verdana" w:hAnsi="Verdana" w:cs="Arial"/>
          <w:sz w:val="18"/>
          <w:szCs w:val="18"/>
          <w:lang w:eastAsia="fr-FR"/>
        </w:rPr>
      </w:pPr>
    </w:p>
    <w:p w14:paraId="4C610F2D" w14:textId="77777777" w:rsidR="008414A0" w:rsidRPr="006B30A3" w:rsidRDefault="008414A0" w:rsidP="006B30A3">
      <w:pPr>
        <w:suppressAutoHyphens w:val="0"/>
        <w:spacing w:after="200" w:line="276" w:lineRule="auto"/>
        <w:jc w:val="both"/>
        <w:rPr>
          <w:rFonts w:ascii="Verdana" w:hAnsi="Verdana" w:cs="Arial"/>
          <w:sz w:val="18"/>
          <w:szCs w:val="18"/>
          <w:lang w:eastAsia="fr-FR"/>
        </w:rPr>
      </w:pPr>
    </w:p>
    <w:p w14:paraId="1529C721" w14:textId="77777777" w:rsidR="004B4E35" w:rsidRDefault="004B4E35" w:rsidP="004B4E35">
      <w:pPr>
        <w:pStyle w:val="Normal1"/>
        <w:ind w:right="4818" w:firstLine="0"/>
        <w:rPr>
          <w:rFonts w:ascii="Calibri" w:hAnsi="Calibri"/>
          <w:b/>
          <w:bCs/>
          <w:i/>
          <w:iCs/>
          <w:color w:val="FF0000"/>
          <w:sz w:val="18"/>
          <w:szCs w:val="18"/>
        </w:rPr>
      </w:pPr>
      <w:r w:rsidRPr="006B30A3">
        <w:rPr>
          <w:rFonts w:ascii="Calibri" w:hAnsi="Calibri"/>
          <w:b/>
          <w:bCs/>
          <w:i/>
          <w:iCs/>
          <w:color w:val="FF0000"/>
          <w:sz w:val="18"/>
          <w:szCs w:val="18"/>
        </w:rPr>
        <w:t>A renseigner par le Candidat au moment de la remise de son offre :</w:t>
      </w:r>
    </w:p>
    <w:p w14:paraId="63E3F27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3AD89CF0" w14:textId="77777777" w:rsidR="006B30A3" w:rsidRDefault="006B30A3" w:rsidP="006B30A3">
      <w:pPr>
        <w:pStyle w:val="Normal1"/>
        <w:tabs>
          <w:tab w:val="left" w:pos="2410"/>
          <w:tab w:val="left" w:leader="dot" w:pos="9072"/>
        </w:tabs>
        <w:spacing w:after="120"/>
        <w:ind w:left="567" w:firstLine="0"/>
        <w:rPr>
          <w:rFonts w:ascii="Calibri" w:hAnsi="Calibri" w:cs="Arial"/>
          <w:b/>
        </w:rPr>
      </w:pPr>
      <w:r w:rsidRPr="006B30A3">
        <w:rPr>
          <w:rFonts w:ascii="Calibri" w:hAnsi="Calibri" w:cs="Arial"/>
          <w:b/>
        </w:rPr>
        <w:t xml:space="preserve">1er </w:t>
      </w:r>
      <w:bookmarkStart w:id="23" w:name="_Hlk158198526"/>
      <w:r w:rsidRPr="006B30A3">
        <w:rPr>
          <w:rFonts w:ascii="Calibri" w:hAnsi="Calibri" w:cs="Arial"/>
          <w:b/>
        </w:rPr>
        <w:t>CONTRACTANT : MANDATAIRE</w:t>
      </w:r>
    </w:p>
    <w:p w14:paraId="283D34A9" w14:textId="77777777" w:rsidR="002100B9" w:rsidRPr="006B30A3" w:rsidRDefault="002100B9" w:rsidP="006B30A3">
      <w:pPr>
        <w:pStyle w:val="Normal1"/>
        <w:tabs>
          <w:tab w:val="left" w:pos="2410"/>
          <w:tab w:val="left" w:leader="dot" w:pos="9072"/>
        </w:tabs>
        <w:spacing w:after="120"/>
        <w:ind w:left="567" w:firstLine="0"/>
        <w:rPr>
          <w:rFonts w:ascii="Calibri" w:hAnsi="Calibri"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3492BAB7" w14:textId="77777777" w:rsidTr="005451EA">
        <w:trPr>
          <w:trHeight w:val="454"/>
          <w:jc w:val="center"/>
        </w:trPr>
        <w:tc>
          <w:tcPr>
            <w:tcW w:w="8931" w:type="dxa"/>
          </w:tcPr>
          <w:p w14:paraId="23096C65"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bookmarkStart w:id="24" w:name="_Hlk158198512"/>
            <w:bookmarkStart w:id="25" w:name="_Toc406406547"/>
          </w:p>
          <w:p w14:paraId="3B9023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2BAC56EA"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D8F0EED"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43C4B40" w14:textId="77777777" w:rsidR="006B30A3" w:rsidRPr="006B30A3" w:rsidRDefault="006B30A3" w:rsidP="006B30A3">
            <w:pPr>
              <w:pStyle w:val="Normal1"/>
              <w:keepNext/>
              <w:tabs>
                <w:tab w:val="left" w:pos="2410"/>
                <w:tab w:val="left" w:leader="dot" w:pos="9072"/>
              </w:tabs>
              <w:ind w:left="567"/>
              <w:rPr>
                <w:rFonts w:ascii="Calibri" w:hAnsi="Calibri" w:cs="Arial"/>
              </w:rPr>
            </w:pPr>
          </w:p>
          <w:p w14:paraId="581FB615" w14:textId="77777777" w:rsidR="006B30A3" w:rsidRPr="006B30A3" w:rsidRDefault="006B30A3" w:rsidP="006B30A3">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539929AE"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0F2BB446"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1AAF9FFF"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5E99C6D0"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p w14:paraId="4C6CF6D9" w14:textId="77777777" w:rsidR="006B30A3" w:rsidRPr="006B30A3" w:rsidRDefault="006B30A3" w:rsidP="006B30A3">
            <w:pPr>
              <w:pStyle w:val="Normal1"/>
              <w:keepNext/>
              <w:tabs>
                <w:tab w:val="left" w:pos="2410"/>
                <w:tab w:val="left" w:leader="dot" w:pos="9072"/>
              </w:tabs>
              <w:ind w:left="567"/>
              <w:rPr>
                <w:rFonts w:ascii="Calibri" w:hAnsi="Calibri" w:cs="Arial"/>
                <w:u w:val="single"/>
              </w:rPr>
            </w:pPr>
          </w:p>
          <w:bookmarkEnd w:id="24"/>
          <w:p w14:paraId="0B46C225" w14:textId="77777777" w:rsidR="006B30A3" w:rsidRPr="006B30A3" w:rsidRDefault="006B30A3" w:rsidP="006B30A3">
            <w:pPr>
              <w:pStyle w:val="Normal1"/>
              <w:keepNext/>
              <w:tabs>
                <w:tab w:val="left" w:pos="2410"/>
                <w:tab w:val="left" w:leader="dot" w:pos="9072"/>
              </w:tabs>
              <w:ind w:left="567"/>
              <w:rPr>
                <w:rFonts w:ascii="Calibri" w:hAnsi="Calibri" w:cs="Arial"/>
              </w:rPr>
            </w:pPr>
          </w:p>
        </w:tc>
      </w:tr>
    </w:tbl>
    <w:p w14:paraId="7C11DDF0" w14:textId="77777777" w:rsidR="006B30A3" w:rsidRPr="006B30A3" w:rsidRDefault="006B30A3" w:rsidP="006B30A3">
      <w:pPr>
        <w:pStyle w:val="Normal1"/>
        <w:tabs>
          <w:tab w:val="left" w:pos="2410"/>
          <w:tab w:val="left" w:leader="dot" w:pos="9072"/>
        </w:tabs>
        <w:ind w:left="567"/>
        <w:rPr>
          <w:rFonts w:ascii="Calibri" w:hAnsi="Calibri" w:cs="Arial"/>
        </w:rPr>
      </w:pPr>
      <w:bookmarkStart w:id="26" w:name="_Hlk158383680"/>
      <w:bookmarkEnd w:id="23"/>
      <w:bookmarkEnd w:id="25"/>
    </w:p>
    <w:p w14:paraId="547C29C3" w14:textId="77777777" w:rsidR="006B30A3" w:rsidRDefault="006B30A3" w:rsidP="006B30A3">
      <w:pPr>
        <w:pStyle w:val="Normal1"/>
        <w:tabs>
          <w:tab w:val="left" w:pos="2410"/>
          <w:tab w:val="left" w:leader="dot" w:pos="9072"/>
        </w:tabs>
        <w:spacing w:after="120"/>
        <w:ind w:left="567" w:firstLine="0"/>
        <w:rPr>
          <w:rFonts w:ascii="Calibri" w:hAnsi="Calibri" w:cs="Arial"/>
        </w:rPr>
      </w:pPr>
      <w:r w:rsidRPr="006B30A3">
        <w:rPr>
          <w:rFonts w:ascii="Calibri" w:hAnsi="Calibri" w:cs="Arial"/>
        </w:rPr>
        <w:t>Deuxième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B30A3" w:rsidRPr="006B30A3" w14:paraId="6F414108" w14:textId="77777777" w:rsidTr="005451EA">
        <w:trPr>
          <w:trHeight w:val="454"/>
          <w:jc w:val="center"/>
        </w:trPr>
        <w:tc>
          <w:tcPr>
            <w:tcW w:w="8931" w:type="dxa"/>
          </w:tcPr>
          <w:p w14:paraId="7052DBF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35CC796E"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5AE160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2909C42"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0C7664B" w14:textId="77777777" w:rsidR="006B30A3" w:rsidRPr="006B30A3" w:rsidRDefault="006B30A3" w:rsidP="005451EA">
            <w:pPr>
              <w:pStyle w:val="Normal1"/>
              <w:keepNext/>
              <w:tabs>
                <w:tab w:val="left" w:pos="2410"/>
                <w:tab w:val="left" w:leader="dot" w:pos="9072"/>
              </w:tabs>
              <w:ind w:left="567"/>
              <w:rPr>
                <w:rFonts w:ascii="Calibri" w:hAnsi="Calibri" w:cs="Arial"/>
              </w:rPr>
            </w:pPr>
          </w:p>
          <w:p w14:paraId="3CAC2EAD" w14:textId="77777777" w:rsidR="006B30A3" w:rsidRPr="006B30A3" w:rsidRDefault="006B30A3" w:rsidP="005451EA">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34877E1D"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CFDDB27"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1CD3EFC"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720BE665"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4D929B50" w14:textId="77777777" w:rsidR="006B30A3" w:rsidRPr="006B30A3" w:rsidRDefault="006B30A3" w:rsidP="005451EA">
            <w:pPr>
              <w:pStyle w:val="Normal1"/>
              <w:keepNext/>
              <w:tabs>
                <w:tab w:val="left" w:pos="2410"/>
                <w:tab w:val="left" w:leader="dot" w:pos="9072"/>
              </w:tabs>
              <w:ind w:left="567"/>
              <w:rPr>
                <w:rFonts w:ascii="Calibri" w:hAnsi="Calibri" w:cs="Arial"/>
                <w:u w:val="single"/>
              </w:rPr>
            </w:pPr>
          </w:p>
          <w:p w14:paraId="0C5D3830" w14:textId="77777777" w:rsidR="006B30A3" w:rsidRPr="006B30A3" w:rsidRDefault="006B30A3" w:rsidP="005451EA">
            <w:pPr>
              <w:pStyle w:val="Normal1"/>
              <w:keepNext/>
              <w:tabs>
                <w:tab w:val="left" w:pos="2410"/>
                <w:tab w:val="left" w:leader="dot" w:pos="9072"/>
              </w:tabs>
              <w:ind w:left="567"/>
              <w:rPr>
                <w:rFonts w:ascii="Calibri" w:hAnsi="Calibri" w:cs="Arial"/>
              </w:rPr>
            </w:pPr>
          </w:p>
        </w:tc>
      </w:tr>
      <w:tr w:rsidR="008414A0" w:rsidRPr="006B30A3" w14:paraId="56CB3A81" w14:textId="77777777" w:rsidTr="005451EA">
        <w:trPr>
          <w:trHeight w:val="454"/>
          <w:jc w:val="center"/>
        </w:trPr>
        <w:tc>
          <w:tcPr>
            <w:tcW w:w="8931" w:type="dxa"/>
          </w:tcPr>
          <w:p w14:paraId="769F429B" w14:textId="77777777" w:rsidR="008414A0" w:rsidRPr="006B30A3" w:rsidRDefault="008414A0" w:rsidP="005451EA">
            <w:pPr>
              <w:pStyle w:val="Normal1"/>
              <w:keepNext/>
              <w:tabs>
                <w:tab w:val="left" w:pos="2410"/>
                <w:tab w:val="left" w:leader="dot" w:pos="9072"/>
              </w:tabs>
              <w:ind w:left="567"/>
              <w:rPr>
                <w:rFonts w:ascii="Calibri" w:hAnsi="Calibri" w:cs="Arial"/>
                <w:u w:val="single"/>
              </w:rPr>
            </w:pPr>
          </w:p>
        </w:tc>
      </w:tr>
      <w:bookmarkEnd w:id="26"/>
    </w:tbl>
    <w:p w14:paraId="5B0EF57D" w14:textId="77777777" w:rsidR="002100B9" w:rsidRDefault="002100B9" w:rsidP="00C35A2B">
      <w:pPr>
        <w:jc w:val="both"/>
        <w:rPr>
          <w:rFonts w:ascii="Calibri" w:hAnsi="Calibri" w:cs="Arial"/>
        </w:rPr>
      </w:pPr>
    </w:p>
    <w:p w14:paraId="0341557A" w14:textId="77777777" w:rsidR="009366A3" w:rsidRPr="006B30A3" w:rsidRDefault="009366A3" w:rsidP="009366A3">
      <w:pPr>
        <w:pStyle w:val="Normal1"/>
        <w:tabs>
          <w:tab w:val="left" w:pos="2410"/>
          <w:tab w:val="left" w:leader="dot" w:pos="9072"/>
        </w:tabs>
        <w:ind w:left="567"/>
        <w:rPr>
          <w:rFonts w:ascii="Calibri" w:hAnsi="Calibri" w:cs="Arial"/>
        </w:rPr>
      </w:pPr>
    </w:p>
    <w:p w14:paraId="7C78EE07" w14:textId="4EDB833F" w:rsidR="009366A3" w:rsidRDefault="009366A3" w:rsidP="009366A3">
      <w:pPr>
        <w:pStyle w:val="Normal1"/>
        <w:tabs>
          <w:tab w:val="left" w:pos="2410"/>
          <w:tab w:val="left" w:leader="dot" w:pos="9072"/>
        </w:tabs>
        <w:spacing w:after="120"/>
        <w:ind w:left="567" w:firstLine="0"/>
        <w:rPr>
          <w:rFonts w:ascii="Calibri" w:hAnsi="Calibri" w:cs="Arial"/>
        </w:rPr>
      </w:pPr>
      <w:r>
        <w:rPr>
          <w:rFonts w:ascii="Calibri" w:hAnsi="Calibri" w:cs="Arial"/>
        </w:rPr>
        <w:t>Troisième</w:t>
      </w:r>
      <w:r w:rsidRPr="006B30A3">
        <w:rPr>
          <w:rFonts w:ascii="Calibri" w:hAnsi="Calibri" w:cs="Arial"/>
        </w:rPr>
        <w:t xml:space="preserve"> contractant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9366A3" w:rsidRPr="006B30A3" w14:paraId="5815472C" w14:textId="77777777" w:rsidTr="0087103E">
        <w:trPr>
          <w:trHeight w:val="454"/>
          <w:jc w:val="center"/>
        </w:trPr>
        <w:tc>
          <w:tcPr>
            <w:tcW w:w="8931" w:type="dxa"/>
          </w:tcPr>
          <w:p w14:paraId="4650720A"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733BEFB"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325264"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208F8A71"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DBEC8CC" w14:textId="77777777" w:rsidR="009366A3" w:rsidRPr="006B30A3" w:rsidRDefault="009366A3" w:rsidP="0087103E">
            <w:pPr>
              <w:pStyle w:val="Normal1"/>
              <w:keepNext/>
              <w:tabs>
                <w:tab w:val="left" w:pos="2410"/>
                <w:tab w:val="left" w:leader="dot" w:pos="9072"/>
              </w:tabs>
              <w:ind w:left="567"/>
              <w:rPr>
                <w:rFonts w:ascii="Calibri" w:hAnsi="Calibri" w:cs="Arial"/>
              </w:rPr>
            </w:pPr>
          </w:p>
          <w:p w14:paraId="5B2A1958" w14:textId="77777777" w:rsidR="009366A3" w:rsidRPr="006B30A3" w:rsidRDefault="009366A3" w:rsidP="0087103E">
            <w:pPr>
              <w:pStyle w:val="Normal1"/>
              <w:keepNext/>
              <w:tabs>
                <w:tab w:val="left" w:pos="2410"/>
                <w:tab w:val="left" w:leader="dot" w:pos="9072"/>
              </w:tabs>
              <w:ind w:left="567"/>
              <w:jc w:val="center"/>
              <w:rPr>
                <w:rFonts w:ascii="Calibri" w:hAnsi="Calibri" w:cs="Arial"/>
                <w:b/>
                <w:bCs/>
              </w:rPr>
            </w:pPr>
            <w:r w:rsidRPr="006B30A3">
              <w:rPr>
                <w:rFonts w:ascii="Calibri" w:hAnsi="Calibri" w:cs="Arial"/>
              </w:rPr>
              <w:t xml:space="preserve"> </w:t>
            </w:r>
            <w:r w:rsidRPr="006B30A3">
              <w:rPr>
                <w:rFonts w:ascii="Calibri" w:hAnsi="Calibri" w:cs="Arial"/>
                <w:b/>
                <w:bCs/>
                <w:color w:val="FF0000"/>
              </w:rPr>
              <w:t>COLLER LE RIB</w:t>
            </w:r>
          </w:p>
          <w:p w14:paraId="791B19A2"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FB365CC"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40550605"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18D4CF87"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372A1C20" w14:textId="77777777" w:rsidR="009366A3" w:rsidRPr="006B30A3" w:rsidRDefault="009366A3" w:rsidP="0087103E">
            <w:pPr>
              <w:pStyle w:val="Normal1"/>
              <w:keepNext/>
              <w:tabs>
                <w:tab w:val="left" w:pos="2410"/>
                <w:tab w:val="left" w:leader="dot" w:pos="9072"/>
              </w:tabs>
              <w:ind w:left="567"/>
              <w:rPr>
                <w:rFonts w:ascii="Calibri" w:hAnsi="Calibri" w:cs="Arial"/>
                <w:u w:val="single"/>
              </w:rPr>
            </w:pPr>
          </w:p>
          <w:p w14:paraId="6585C64C" w14:textId="77777777" w:rsidR="009366A3" w:rsidRPr="006B30A3" w:rsidRDefault="009366A3" w:rsidP="0087103E">
            <w:pPr>
              <w:pStyle w:val="Normal1"/>
              <w:keepNext/>
              <w:tabs>
                <w:tab w:val="left" w:pos="2410"/>
                <w:tab w:val="left" w:leader="dot" w:pos="9072"/>
              </w:tabs>
              <w:ind w:left="567"/>
              <w:rPr>
                <w:rFonts w:ascii="Calibri" w:hAnsi="Calibri" w:cs="Arial"/>
              </w:rPr>
            </w:pPr>
          </w:p>
        </w:tc>
      </w:tr>
    </w:tbl>
    <w:p w14:paraId="7DC27F15" w14:textId="77777777" w:rsidR="006B30A3" w:rsidRPr="006B30A3" w:rsidRDefault="006B30A3" w:rsidP="006B30A3">
      <w:pPr>
        <w:jc w:val="both"/>
        <w:rPr>
          <w:rFonts w:ascii="Calibri" w:hAnsi="Calibri" w:cs="Arial"/>
        </w:rPr>
      </w:pPr>
    </w:p>
    <w:p w14:paraId="299250ED" w14:textId="77777777" w:rsidR="006B30A3" w:rsidRPr="006B30A3" w:rsidRDefault="006B30A3" w:rsidP="006B30A3">
      <w:pPr>
        <w:jc w:val="both"/>
        <w:rPr>
          <w:rFonts w:ascii="Calibri" w:hAnsi="Calibri" w:cs="Arial"/>
          <w:b/>
          <w:bCs/>
        </w:rPr>
      </w:pPr>
      <w:r w:rsidRPr="006B30A3">
        <w:rPr>
          <w:rFonts w:ascii="Calibri" w:hAnsi="Calibri" w:cs="Arial"/>
          <w:b/>
          <w:bCs/>
        </w:rPr>
        <w:t>Modification des coordonnées administratives</w:t>
      </w:r>
    </w:p>
    <w:p w14:paraId="6D375728" w14:textId="77777777" w:rsidR="006B30A3" w:rsidRPr="006B30A3" w:rsidRDefault="006B30A3" w:rsidP="006B30A3">
      <w:pPr>
        <w:jc w:val="both"/>
        <w:rPr>
          <w:rFonts w:ascii="Calibri" w:hAnsi="Calibri" w:cs="Arial"/>
          <w:b/>
          <w:bCs/>
          <w:u w:val="single"/>
        </w:rPr>
      </w:pPr>
    </w:p>
    <w:p w14:paraId="7F17892C" w14:textId="77777777" w:rsidR="006B30A3" w:rsidRPr="006B30A3" w:rsidRDefault="006B30A3" w:rsidP="006B30A3">
      <w:pPr>
        <w:numPr>
          <w:ilvl w:val="0"/>
          <w:numId w:val="31"/>
        </w:numPr>
        <w:jc w:val="both"/>
        <w:rPr>
          <w:rFonts w:ascii="Calibri" w:hAnsi="Calibri" w:cs="Arial"/>
        </w:rPr>
      </w:pPr>
      <w:r w:rsidRPr="006B30A3">
        <w:rPr>
          <w:rFonts w:ascii="Calibri" w:hAnsi="Calibri" w:cs="Arial"/>
        </w:rPr>
        <w:t>En cas de modification administrative (modification des coordonnées bancaires, du numéro SIRET) en cours d’exécution du marché, le titulaire doit impérativement, dans les plus brefs délais, notifier ce changement par courrier à l’attention de la personne en charge de l’opération (et fournir le RIB en cas de modification des coordonnées bancaires</w:t>
      </w:r>
    </w:p>
    <w:p w14:paraId="3CC19FD6" w14:textId="77777777" w:rsidR="00FA2CDA" w:rsidRPr="00513FF3" w:rsidRDefault="00FA2CDA" w:rsidP="00C35A2B">
      <w:pPr>
        <w:jc w:val="both"/>
        <w:rPr>
          <w:rFonts w:ascii="Calibri" w:hAnsi="Calibri" w:cs="Arial"/>
        </w:rPr>
      </w:pPr>
    </w:p>
    <w:p w14:paraId="1B67827E" w14:textId="77777777" w:rsidR="008F13C0" w:rsidRDefault="008F13C0" w:rsidP="004B4E35">
      <w:pPr>
        <w:jc w:val="both"/>
        <w:rPr>
          <w:rFonts w:ascii="Calibri" w:hAnsi="Calibri" w:cs="Arial"/>
        </w:rPr>
      </w:pPr>
    </w:p>
    <w:p w14:paraId="4A4F323D" w14:textId="7DB9EA26" w:rsidR="008F13C0" w:rsidRDefault="002100B9" w:rsidP="008F13C0">
      <w:pPr>
        <w:spacing w:line="240" w:lineRule="atLeast"/>
        <w:ind w:firstLine="1134"/>
        <w:jc w:val="both"/>
        <w:rPr>
          <w:rFonts w:ascii="Calibri" w:hAnsi="Calibri" w:cs="Arial"/>
          <w:b/>
          <w:u w:val="single"/>
        </w:rPr>
      </w:pPr>
      <w:r>
        <w:rPr>
          <w:rFonts w:ascii="Calibri" w:hAnsi="Calibri" w:cs="Arial"/>
          <w:b/>
          <w:u w:val="single"/>
        </w:rPr>
        <w:t>8</w:t>
      </w:r>
      <w:r w:rsidR="008F13C0" w:rsidRPr="008F13C0">
        <w:rPr>
          <w:rFonts w:ascii="Calibri" w:hAnsi="Calibri" w:cs="Arial"/>
          <w:b/>
          <w:u w:val="single"/>
        </w:rPr>
        <w:t>.</w:t>
      </w:r>
      <w:r w:rsidR="008F13C0">
        <w:rPr>
          <w:rFonts w:ascii="Calibri" w:hAnsi="Calibri" w:cs="Arial"/>
          <w:b/>
          <w:u w:val="single"/>
        </w:rPr>
        <w:t>2</w:t>
      </w:r>
      <w:r w:rsidR="008F13C0" w:rsidRPr="008F13C0">
        <w:rPr>
          <w:rFonts w:ascii="Calibri" w:hAnsi="Calibri" w:cs="Arial"/>
          <w:b/>
          <w:u w:val="single"/>
        </w:rPr>
        <w:tab/>
      </w:r>
      <w:r w:rsidR="008F13C0">
        <w:rPr>
          <w:rFonts w:ascii="Calibri" w:hAnsi="Calibri" w:cs="Arial"/>
          <w:b/>
          <w:u w:val="single"/>
        </w:rPr>
        <w:t xml:space="preserve"> </w:t>
      </w:r>
      <w:r w:rsidR="005E1249">
        <w:rPr>
          <w:rFonts w:ascii="Calibri" w:hAnsi="Calibri" w:cs="Arial"/>
          <w:b/>
          <w:u w:val="single"/>
        </w:rPr>
        <w:t>Avance</w:t>
      </w:r>
    </w:p>
    <w:p w14:paraId="7E5D2D8A" w14:textId="77777777" w:rsidR="00AF51D1" w:rsidRDefault="00AF51D1" w:rsidP="00AF51D1">
      <w:pPr>
        <w:spacing w:line="240" w:lineRule="atLeast"/>
        <w:jc w:val="both"/>
        <w:rPr>
          <w:rFonts w:ascii="Calibri" w:hAnsi="Calibri" w:cs="Arial"/>
          <w:b/>
          <w:u w:val="single"/>
        </w:rPr>
      </w:pPr>
    </w:p>
    <w:p w14:paraId="08D4A443" w14:textId="0CA40D7A" w:rsidR="00AF51D1" w:rsidRDefault="00AF51D1" w:rsidP="00995E14">
      <w:pPr>
        <w:spacing w:line="240" w:lineRule="atLeast"/>
        <w:jc w:val="both"/>
        <w:rPr>
          <w:rFonts w:ascii="Calibri" w:hAnsi="Calibri" w:cs="Arial"/>
          <w:b/>
          <w:u w:val="single"/>
        </w:rPr>
      </w:pPr>
      <w:r>
        <w:rPr>
          <w:rFonts w:ascii="Calibri" w:hAnsi="Calibri" w:cs="Arial"/>
          <w:b/>
          <w:u w:val="single"/>
        </w:rPr>
        <w:t xml:space="preserve">Sans objet. </w:t>
      </w:r>
    </w:p>
    <w:p w14:paraId="6F18B8F3" w14:textId="77777777" w:rsidR="00FE5B4E" w:rsidRPr="008F13C0" w:rsidRDefault="00FE5B4E" w:rsidP="00995E14">
      <w:pPr>
        <w:spacing w:line="240" w:lineRule="atLeast"/>
        <w:jc w:val="both"/>
        <w:rPr>
          <w:rFonts w:ascii="Calibri" w:hAnsi="Calibri" w:cs="Arial"/>
          <w:b/>
          <w:u w:val="single"/>
        </w:rPr>
      </w:pPr>
    </w:p>
    <w:p w14:paraId="42C71426" w14:textId="42FC2522" w:rsidR="005E1249" w:rsidRDefault="005E1249" w:rsidP="005E1249">
      <w:pPr>
        <w:pStyle w:val="Titre1"/>
        <w:spacing w:before="120" w:after="0"/>
        <w:ind w:left="431" w:hanging="431"/>
        <w:rPr>
          <w:rFonts w:ascii="Calibri" w:hAnsi="Calibri" w:cs="Arial"/>
          <w:sz w:val="28"/>
          <w:szCs w:val="28"/>
        </w:rPr>
      </w:pPr>
      <w:r w:rsidRPr="00513FF3">
        <w:rPr>
          <w:rFonts w:ascii="Calibri" w:hAnsi="Calibri" w:cs="Arial"/>
          <w:sz w:val="28"/>
          <w:szCs w:val="28"/>
        </w:rPr>
        <w:t xml:space="preserve">Article </w:t>
      </w:r>
      <w:r w:rsidR="002100B9">
        <w:rPr>
          <w:rFonts w:ascii="Calibri" w:hAnsi="Calibri" w:cs="Arial"/>
          <w:sz w:val="28"/>
          <w:szCs w:val="28"/>
        </w:rPr>
        <w:t>9</w:t>
      </w:r>
      <w:r w:rsidRPr="00513FF3">
        <w:rPr>
          <w:rFonts w:ascii="Calibri" w:hAnsi="Calibri" w:cs="Arial"/>
          <w:sz w:val="28"/>
          <w:szCs w:val="28"/>
        </w:rPr>
        <w:t xml:space="preserve"> : </w:t>
      </w:r>
      <w:r>
        <w:rPr>
          <w:rFonts w:ascii="Calibri" w:hAnsi="Calibri" w:cs="Arial"/>
          <w:sz w:val="28"/>
          <w:szCs w:val="28"/>
        </w:rPr>
        <w:t>Annexes à l’acte d’engagement</w:t>
      </w:r>
    </w:p>
    <w:p w14:paraId="3C0F061A" w14:textId="77777777" w:rsidR="005E1249" w:rsidRDefault="005E1249" w:rsidP="005E1249"/>
    <w:p w14:paraId="29DBD547" w14:textId="77777777" w:rsidR="005E1249" w:rsidRPr="005E1249" w:rsidRDefault="005E1249" w:rsidP="005E1249">
      <w:pPr>
        <w:suppressAutoHyphens w:val="0"/>
        <w:spacing w:line="240" w:lineRule="atLeast"/>
        <w:jc w:val="both"/>
        <w:rPr>
          <w:rFonts w:ascii="Verdana" w:hAnsi="Verdana" w:cs="Arial"/>
          <w:sz w:val="18"/>
          <w:szCs w:val="18"/>
          <w:lang w:eastAsia="fr-FR"/>
        </w:rPr>
      </w:pPr>
      <w:r w:rsidRPr="005E1249">
        <w:rPr>
          <w:rFonts w:ascii="Verdana" w:hAnsi="Verdana" w:cs="Arial"/>
          <w:sz w:val="18"/>
          <w:szCs w:val="18"/>
          <w:lang w:eastAsia="fr-FR"/>
        </w:rPr>
        <w:t>Annexe n°1 : Déclaration de sous-traitance accompagnée des documents nécessaires à l’agrément</w:t>
      </w:r>
    </w:p>
    <w:p w14:paraId="3FC1A485" w14:textId="77777777" w:rsidR="005E1249" w:rsidRPr="006549B1" w:rsidRDefault="005E1249" w:rsidP="006549B1">
      <w:pPr>
        <w:suppressAutoHyphens w:val="0"/>
        <w:spacing w:line="240" w:lineRule="atLeast"/>
        <w:jc w:val="both"/>
        <w:rPr>
          <w:rFonts w:ascii="Verdana" w:hAnsi="Verdana" w:cs="Arial"/>
          <w:sz w:val="18"/>
          <w:szCs w:val="18"/>
          <w:lang w:eastAsia="fr-FR"/>
        </w:rPr>
      </w:pPr>
    </w:p>
    <w:p w14:paraId="7439DE46" w14:textId="1AD6902D"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sz w:val="18"/>
          <w:szCs w:val="18"/>
          <w:lang w:eastAsia="fr-FR"/>
        </w:rPr>
      </w:pPr>
      <w:r w:rsidRPr="006549B1">
        <w:rPr>
          <w:rFonts w:ascii="Verdana" w:hAnsi="Verdana" w:cs="Arial"/>
          <w:sz w:val="18"/>
          <w:szCs w:val="18"/>
          <w:lang w:eastAsia="fr-FR"/>
        </w:rPr>
        <w:t>Fait en un seul original      à</w:t>
      </w:r>
      <w:r>
        <w:rPr>
          <w:rFonts w:ascii="Verdana" w:hAnsi="Verdana" w:cs="Arial"/>
          <w:sz w:val="18"/>
          <w:szCs w:val="18"/>
          <w:lang w:eastAsia="fr-FR"/>
        </w:rPr>
        <w:t xml:space="preserve">          </w:t>
      </w:r>
      <w:r w:rsidRPr="006549B1">
        <w:rPr>
          <w:rFonts w:ascii="Verdana" w:hAnsi="Verdana" w:cs="Arial"/>
          <w:sz w:val="18"/>
          <w:szCs w:val="18"/>
          <w:lang w:eastAsia="fr-FR"/>
        </w:rPr>
        <w:t>, le</w:t>
      </w:r>
      <w:r>
        <w:rPr>
          <w:rFonts w:ascii="Verdana" w:hAnsi="Verdana" w:cs="Arial"/>
          <w:sz w:val="18"/>
          <w:szCs w:val="18"/>
          <w:lang w:eastAsia="fr-FR"/>
        </w:rPr>
        <w:t xml:space="preserve">                         </w:t>
      </w:r>
    </w:p>
    <w:p w14:paraId="095A8927"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714C646C"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t>Titulaire / Mandataire du groupement</w:t>
      </w:r>
    </w:p>
    <w:p w14:paraId="1AB57979"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549B1">
        <w:rPr>
          <w:rFonts w:ascii="Verdana" w:hAnsi="Verdana" w:cs="Arial"/>
          <w:sz w:val="18"/>
          <w:szCs w:val="18"/>
          <w:lang w:eastAsia="fr-FR"/>
        </w:rPr>
        <w:t>(cachet et signature)</w:t>
      </w:r>
    </w:p>
    <w:p w14:paraId="316F6977" w14:textId="77777777" w:rsid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7B1B73F" w14:textId="77777777" w:rsidR="008414A0" w:rsidRDefault="008414A0"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FD750B4" w14:textId="77777777" w:rsidR="008414A0" w:rsidRDefault="008414A0"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28DC5CA1" w14:textId="77777777" w:rsidR="008414A0" w:rsidRDefault="008414A0"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EA06E4D" w14:textId="77777777" w:rsidR="008414A0" w:rsidRPr="006549B1" w:rsidRDefault="008414A0"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A2DCFE0" w14:textId="77777777" w:rsidR="006549B1" w:rsidRPr="006549B1" w:rsidRDefault="006549B1" w:rsidP="006549B1">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bookmarkEnd w:id="12"/>
    <w:bookmarkEnd w:id="13"/>
    <w:p w14:paraId="78259CD5" w14:textId="77777777" w:rsidR="005E1249" w:rsidRDefault="005E1249" w:rsidP="006B30A3">
      <w:pPr>
        <w:suppressAutoHyphens w:val="0"/>
        <w:spacing w:line="240" w:lineRule="atLeast"/>
        <w:jc w:val="both"/>
        <w:rPr>
          <w:rFonts w:ascii="Verdana" w:hAnsi="Verdana" w:cs="Arial"/>
          <w:sz w:val="18"/>
          <w:szCs w:val="18"/>
          <w:lang w:eastAsia="fr-FR"/>
        </w:rPr>
      </w:pPr>
    </w:p>
    <w:p w14:paraId="74A149C9" w14:textId="77777777" w:rsidR="008414A0" w:rsidRPr="006B30A3" w:rsidRDefault="008414A0" w:rsidP="006B30A3">
      <w:pPr>
        <w:suppressAutoHyphens w:val="0"/>
        <w:spacing w:line="240" w:lineRule="atLeast"/>
        <w:jc w:val="both"/>
        <w:rPr>
          <w:rFonts w:ascii="Verdana" w:hAnsi="Verdana" w:cs="Arial"/>
          <w:sz w:val="18"/>
          <w:szCs w:val="18"/>
          <w:lang w:eastAsia="fr-FR"/>
        </w:rPr>
      </w:pPr>
    </w:p>
    <w:p w14:paraId="24C932F6"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 xml:space="preserve">Acceptation de l’offre </w:t>
      </w:r>
    </w:p>
    <w:p w14:paraId="55B4CCC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41FC33C" w14:textId="53DBEFC1"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Est acceptée la présente offre </w:t>
      </w:r>
      <w:r w:rsidR="00A85FE7">
        <w:rPr>
          <w:rFonts w:ascii="Verdana" w:hAnsi="Verdana" w:cs="Arial"/>
          <w:sz w:val="18"/>
          <w:szCs w:val="18"/>
          <w:lang w:eastAsia="fr-FR"/>
        </w:rPr>
        <w:t xml:space="preserve">de base </w:t>
      </w:r>
      <w:r w:rsidRPr="006B30A3">
        <w:rPr>
          <w:rFonts w:ascii="Verdana" w:hAnsi="Verdana" w:cs="Arial"/>
          <w:sz w:val="18"/>
          <w:szCs w:val="18"/>
          <w:lang w:eastAsia="fr-FR"/>
        </w:rPr>
        <w:t>pour valoir acte d’engagement</w:t>
      </w:r>
    </w:p>
    <w:p w14:paraId="04F72B11" w14:textId="77777777" w:rsidR="00A85FE7" w:rsidRDefault="00A85FE7"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2191945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 Paris, le</w:t>
      </w:r>
    </w:p>
    <w:p w14:paraId="68F48247"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736D23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ab/>
      </w:r>
      <w:r w:rsidRPr="006B30A3">
        <w:rPr>
          <w:rFonts w:ascii="Verdana" w:hAnsi="Verdana" w:cs="Arial"/>
          <w:sz w:val="18"/>
          <w:szCs w:val="18"/>
          <w:lang w:eastAsia="fr-FR"/>
        </w:rPr>
        <w:tab/>
        <w:t>Le représentant légal du Pouvoir adjudicateur</w:t>
      </w:r>
    </w:p>
    <w:p w14:paraId="5D2C059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1CC95A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0A8ACF92" w14:textId="77777777" w:rsidR="005E1249" w:rsidRDefault="005E1249" w:rsidP="006B30A3">
      <w:pPr>
        <w:suppressAutoHyphens w:val="0"/>
        <w:spacing w:line="240" w:lineRule="atLeast"/>
        <w:jc w:val="both"/>
        <w:rPr>
          <w:rFonts w:ascii="Verdana" w:hAnsi="Verdana" w:cs="Arial"/>
          <w:sz w:val="18"/>
          <w:szCs w:val="18"/>
          <w:lang w:eastAsia="fr-FR"/>
        </w:rPr>
      </w:pPr>
    </w:p>
    <w:p w14:paraId="3525AFCB" w14:textId="77777777" w:rsidR="008414A0" w:rsidRDefault="008414A0" w:rsidP="006B30A3">
      <w:pPr>
        <w:suppressAutoHyphens w:val="0"/>
        <w:spacing w:line="240" w:lineRule="atLeast"/>
        <w:jc w:val="both"/>
        <w:rPr>
          <w:rFonts w:ascii="Verdana" w:hAnsi="Verdana" w:cs="Arial"/>
          <w:sz w:val="18"/>
          <w:szCs w:val="18"/>
          <w:lang w:eastAsia="fr-FR"/>
        </w:rPr>
      </w:pPr>
    </w:p>
    <w:p w14:paraId="239DD2C4" w14:textId="77777777" w:rsidR="008414A0" w:rsidRDefault="008414A0" w:rsidP="006B30A3">
      <w:pPr>
        <w:suppressAutoHyphens w:val="0"/>
        <w:spacing w:line="240" w:lineRule="atLeast"/>
        <w:jc w:val="both"/>
        <w:rPr>
          <w:rFonts w:ascii="Verdana" w:hAnsi="Verdana" w:cs="Arial"/>
          <w:sz w:val="18"/>
          <w:szCs w:val="18"/>
          <w:lang w:eastAsia="fr-FR"/>
        </w:rPr>
      </w:pPr>
    </w:p>
    <w:p w14:paraId="79867275" w14:textId="77777777" w:rsidR="008414A0" w:rsidRDefault="008414A0" w:rsidP="006B30A3">
      <w:pPr>
        <w:suppressAutoHyphens w:val="0"/>
        <w:spacing w:line="240" w:lineRule="atLeast"/>
        <w:jc w:val="both"/>
        <w:rPr>
          <w:rFonts w:ascii="Verdana" w:hAnsi="Verdana" w:cs="Arial"/>
          <w:sz w:val="18"/>
          <w:szCs w:val="18"/>
          <w:lang w:eastAsia="fr-FR"/>
        </w:rPr>
      </w:pPr>
    </w:p>
    <w:p w14:paraId="667B237B" w14:textId="77777777" w:rsidR="008414A0" w:rsidRDefault="008414A0" w:rsidP="006B30A3">
      <w:pPr>
        <w:suppressAutoHyphens w:val="0"/>
        <w:spacing w:line="240" w:lineRule="atLeast"/>
        <w:jc w:val="both"/>
        <w:rPr>
          <w:rFonts w:ascii="Verdana" w:hAnsi="Verdana" w:cs="Arial"/>
          <w:sz w:val="18"/>
          <w:szCs w:val="18"/>
          <w:lang w:eastAsia="fr-FR"/>
        </w:rPr>
      </w:pPr>
    </w:p>
    <w:p w14:paraId="7D0C92F1" w14:textId="77777777" w:rsidR="008414A0" w:rsidRDefault="008414A0" w:rsidP="006B30A3">
      <w:pPr>
        <w:suppressAutoHyphens w:val="0"/>
        <w:spacing w:line="240" w:lineRule="atLeast"/>
        <w:jc w:val="both"/>
        <w:rPr>
          <w:rFonts w:ascii="Verdana" w:hAnsi="Verdana" w:cs="Arial"/>
          <w:sz w:val="18"/>
          <w:szCs w:val="18"/>
          <w:lang w:eastAsia="fr-FR"/>
        </w:rPr>
      </w:pPr>
    </w:p>
    <w:p w14:paraId="011036B3" w14:textId="77777777" w:rsidR="008414A0" w:rsidRDefault="008414A0" w:rsidP="006B30A3">
      <w:pPr>
        <w:suppressAutoHyphens w:val="0"/>
        <w:spacing w:line="240" w:lineRule="atLeast"/>
        <w:jc w:val="both"/>
        <w:rPr>
          <w:rFonts w:ascii="Verdana" w:hAnsi="Verdana" w:cs="Arial"/>
          <w:sz w:val="18"/>
          <w:szCs w:val="18"/>
          <w:lang w:eastAsia="fr-FR"/>
        </w:rPr>
      </w:pPr>
    </w:p>
    <w:p w14:paraId="16D806A7" w14:textId="77777777" w:rsidR="005E1249" w:rsidRPr="006B30A3" w:rsidRDefault="005E1249" w:rsidP="006B30A3">
      <w:pPr>
        <w:suppressAutoHyphens w:val="0"/>
        <w:spacing w:line="240" w:lineRule="atLeast"/>
        <w:jc w:val="both"/>
        <w:rPr>
          <w:rFonts w:ascii="Verdana" w:hAnsi="Verdana" w:cs="Arial"/>
          <w:sz w:val="18"/>
          <w:szCs w:val="18"/>
          <w:lang w:eastAsia="fr-FR"/>
        </w:rPr>
      </w:pPr>
    </w:p>
    <w:p w14:paraId="0302E25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center"/>
        <w:rPr>
          <w:rFonts w:ascii="Verdana" w:hAnsi="Verdana" w:cs="Arial"/>
          <w:b/>
          <w:bCs/>
          <w:sz w:val="18"/>
          <w:szCs w:val="18"/>
          <w:lang w:eastAsia="fr-FR"/>
        </w:rPr>
      </w:pPr>
      <w:r w:rsidRPr="006B30A3">
        <w:rPr>
          <w:rFonts w:ascii="Verdana" w:hAnsi="Verdana" w:cs="Arial"/>
          <w:b/>
          <w:bCs/>
          <w:sz w:val="18"/>
          <w:szCs w:val="18"/>
          <w:lang w:eastAsia="fr-FR"/>
        </w:rPr>
        <w:t>Date d’effet du marché (à remplir par le pouvoir adjudicateur)</w:t>
      </w:r>
    </w:p>
    <w:p w14:paraId="7D442372"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3A10D5CC"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xml:space="preserve">Reçue notification du marché, le </w:t>
      </w:r>
    </w:p>
    <w:p w14:paraId="32E6BB44"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58AAF678"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en main propre (joindre le bordereau de remise de l’AE)</w:t>
      </w:r>
    </w:p>
    <w:p w14:paraId="6ABC247E"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ED0DB00" w14:textId="77777777" w:rsidR="006B30A3" w:rsidRP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r w:rsidRPr="006B30A3">
        <w:rPr>
          <w:rFonts w:ascii="Verdana" w:hAnsi="Verdana" w:cs="Arial"/>
          <w:sz w:val="18"/>
          <w:szCs w:val="18"/>
          <w:lang w:eastAsia="fr-FR"/>
        </w:rPr>
        <w:t>- reçue par voie postale ou par voie dématérialisée (joindre l’accusé de réception)  </w:t>
      </w:r>
    </w:p>
    <w:p w14:paraId="23912F35" w14:textId="77777777" w:rsidR="006B30A3" w:rsidRDefault="006B30A3"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1652BC48" w14:textId="77777777" w:rsidR="006549B1" w:rsidRPr="006B30A3" w:rsidRDefault="006549B1" w:rsidP="006B30A3">
      <w:pPr>
        <w:pBdr>
          <w:top w:val="single" w:sz="4" w:space="1" w:color="auto"/>
          <w:left w:val="single" w:sz="4" w:space="4" w:color="auto"/>
          <w:bottom w:val="single" w:sz="4" w:space="1" w:color="auto"/>
          <w:right w:val="single" w:sz="4" w:space="4" w:color="auto"/>
        </w:pBdr>
        <w:suppressAutoHyphens w:val="0"/>
        <w:spacing w:line="240" w:lineRule="atLeast"/>
        <w:jc w:val="both"/>
        <w:rPr>
          <w:rFonts w:ascii="Verdana" w:hAnsi="Verdana" w:cs="Arial"/>
          <w:sz w:val="18"/>
          <w:szCs w:val="18"/>
          <w:lang w:eastAsia="fr-FR"/>
        </w:rPr>
      </w:pPr>
    </w:p>
    <w:p w14:paraId="474A79D4" w14:textId="77777777" w:rsidR="006B30A3" w:rsidRDefault="006B30A3">
      <w:pPr>
        <w:pStyle w:val="En-tte"/>
        <w:widowControl w:val="0"/>
        <w:tabs>
          <w:tab w:val="clear" w:pos="4536"/>
          <w:tab w:val="clear" w:pos="9072"/>
        </w:tabs>
        <w:rPr>
          <w:rFonts w:ascii="Calibri" w:hAnsi="Calibri"/>
        </w:rPr>
      </w:pPr>
    </w:p>
    <w:p w14:paraId="25CBE75A" w14:textId="77777777" w:rsidR="005E1249" w:rsidRDefault="005E1249">
      <w:pPr>
        <w:pStyle w:val="En-tte"/>
        <w:widowControl w:val="0"/>
        <w:tabs>
          <w:tab w:val="clear" w:pos="4536"/>
          <w:tab w:val="clear" w:pos="9072"/>
        </w:tabs>
        <w:rPr>
          <w:rFonts w:ascii="Calibri" w:hAnsi="Calibri"/>
        </w:rPr>
      </w:pPr>
    </w:p>
    <w:p w14:paraId="68B8BD5E" w14:textId="721D3045" w:rsidR="005E1249" w:rsidRDefault="005E1249">
      <w:pPr>
        <w:suppressAutoHyphens w:val="0"/>
        <w:rPr>
          <w:rFonts w:ascii="Calibri" w:hAnsi="Calibri"/>
          <w:lang w:val="x-none"/>
        </w:rPr>
      </w:pPr>
      <w:r>
        <w:rPr>
          <w:rFonts w:ascii="Calibri" w:hAnsi="Calibri"/>
        </w:rPr>
        <w:br w:type="page"/>
      </w:r>
    </w:p>
    <w:p w14:paraId="64D1AF71" w14:textId="77777777" w:rsidR="005E1249" w:rsidRDefault="005E1249">
      <w:pPr>
        <w:pStyle w:val="En-tte"/>
        <w:widowControl w:val="0"/>
        <w:tabs>
          <w:tab w:val="clear" w:pos="4536"/>
          <w:tab w:val="clear" w:pos="9072"/>
        </w:tabs>
        <w:rPr>
          <w:rFonts w:ascii="Calibri" w:hAnsi="Calibri"/>
        </w:rPr>
      </w:pPr>
    </w:p>
    <w:p w14:paraId="14E53E3F" w14:textId="77777777" w:rsidR="005E1249" w:rsidRDefault="005E1249">
      <w:pPr>
        <w:pStyle w:val="En-tte"/>
        <w:widowControl w:val="0"/>
        <w:tabs>
          <w:tab w:val="clear" w:pos="4536"/>
          <w:tab w:val="clear" w:pos="9072"/>
        </w:tabs>
        <w:rPr>
          <w:rFonts w:ascii="Calibri" w:hAnsi="Calibri"/>
        </w:rPr>
      </w:pPr>
    </w:p>
    <w:p w14:paraId="43A127B6" w14:textId="77777777" w:rsidR="005E1249" w:rsidRPr="005E1249" w:rsidRDefault="005E1249" w:rsidP="005E1249">
      <w:pPr>
        <w:keepNext/>
        <w:suppressAutoHyphens w:val="0"/>
        <w:spacing w:line="240" w:lineRule="atLeast"/>
        <w:ind w:left="567"/>
        <w:jc w:val="center"/>
        <w:outlineLvl w:val="0"/>
        <w:rPr>
          <w:rFonts w:ascii="Verdana" w:hAnsi="Verdana" w:cs="Arial"/>
          <w:b/>
          <w:smallCaps/>
          <w:sz w:val="20"/>
          <w:szCs w:val="18"/>
          <w:lang w:eastAsia="fr-FR"/>
        </w:rPr>
      </w:pPr>
      <w:bookmarkStart w:id="27" w:name="_Toc134807539"/>
      <w:r w:rsidRPr="005E1249">
        <w:rPr>
          <w:rFonts w:ascii="Verdana" w:hAnsi="Verdana" w:cs="Arial"/>
          <w:b/>
          <w:smallCaps/>
          <w:sz w:val="20"/>
          <w:szCs w:val="18"/>
          <w:lang w:eastAsia="fr-FR"/>
        </w:rPr>
        <w:t>ANNEXE 1</w:t>
      </w:r>
      <w:bookmarkEnd w:id="27"/>
    </w:p>
    <w:p w14:paraId="187D4C4F" w14:textId="77777777" w:rsidR="005E1249" w:rsidRPr="005E1249" w:rsidRDefault="005E1249" w:rsidP="005E1249">
      <w:pPr>
        <w:suppressAutoHyphens w:val="0"/>
        <w:spacing w:line="240" w:lineRule="atLeast"/>
        <w:jc w:val="both"/>
        <w:rPr>
          <w:rFonts w:ascii="Verdana" w:hAnsi="Verdana" w:cs="Arial"/>
          <w:sz w:val="18"/>
          <w:szCs w:val="18"/>
          <w:lang w:eastAsia="fr-FR"/>
        </w:rPr>
      </w:pPr>
    </w:p>
    <w:p w14:paraId="19E5285A" w14:textId="77777777" w:rsidR="005E1249" w:rsidRPr="005E1249" w:rsidRDefault="005E1249" w:rsidP="005E1249">
      <w:pPr>
        <w:keepNext/>
        <w:suppressAutoHyphens w:val="0"/>
        <w:spacing w:line="240" w:lineRule="atLeast"/>
        <w:ind w:left="567"/>
        <w:jc w:val="center"/>
        <w:outlineLvl w:val="0"/>
        <w:rPr>
          <w:rFonts w:ascii="Arial" w:hAnsi="Arial" w:cs="Arial"/>
          <w:b/>
          <w:smallCaps/>
          <w:szCs w:val="18"/>
          <w:lang w:eastAsia="fr-FR"/>
        </w:rPr>
      </w:pPr>
      <w:bookmarkStart w:id="28" w:name="_Toc134807540"/>
      <w:r w:rsidRPr="005E1249">
        <w:rPr>
          <w:rFonts w:ascii="Verdana" w:hAnsi="Verdana" w:cs="Arial"/>
          <w:b/>
          <w:smallCaps/>
          <w:sz w:val="20"/>
          <w:szCs w:val="18"/>
          <w:lang w:eastAsia="fr-FR"/>
        </w:rPr>
        <w:t>Déclaration de sous-traitance</w:t>
      </w:r>
      <w:bookmarkEnd w:id="28"/>
    </w:p>
    <w:p w14:paraId="25C59200" w14:textId="77777777" w:rsidR="005E1249" w:rsidRDefault="005E1249">
      <w:pPr>
        <w:pStyle w:val="En-tte"/>
        <w:widowControl w:val="0"/>
        <w:tabs>
          <w:tab w:val="clear" w:pos="4536"/>
          <w:tab w:val="clear" w:pos="9072"/>
        </w:tabs>
        <w:rPr>
          <w:rFonts w:ascii="Calibri" w:hAnsi="Calibri"/>
        </w:rPr>
      </w:pPr>
    </w:p>
    <w:p w14:paraId="470382CA" w14:textId="77777777" w:rsidR="005E1249" w:rsidRDefault="005E1249">
      <w:pPr>
        <w:pStyle w:val="En-tte"/>
        <w:widowControl w:val="0"/>
        <w:tabs>
          <w:tab w:val="clear" w:pos="4536"/>
          <w:tab w:val="clear" w:pos="9072"/>
        </w:tabs>
        <w:rPr>
          <w:rFonts w:ascii="Calibri" w:hAnsi="Calibri"/>
        </w:rPr>
      </w:pPr>
    </w:p>
    <w:p w14:paraId="6F02ED05" w14:textId="77777777" w:rsidR="005E1249" w:rsidRDefault="005E1249">
      <w:pPr>
        <w:pStyle w:val="En-tte"/>
        <w:widowControl w:val="0"/>
        <w:tabs>
          <w:tab w:val="clear" w:pos="4536"/>
          <w:tab w:val="clear" w:pos="9072"/>
        </w:tabs>
        <w:rPr>
          <w:rFonts w:ascii="Calibri" w:hAnsi="Calibri"/>
        </w:rPr>
      </w:pPr>
    </w:p>
    <w:p w14:paraId="0059E079" w14:textId="77777777" w:rsidR="005E1249" w:rsidRDefault="005E1249">
      <w:pPr>
        <w:pStyle w:val="En-tte"/>
        <w:widowControl w:val="0"/>
        <w:tabs>
          <w:tab w:val="clear" w:pos="4536"/>
          <w:tab w:val="clear" w:pos="9072"/>
        </w:tabs>
        <w:rPr>
          <w:rFonts w:ascii="Calibri" w:hAnsi="Calibri"/>
        </w:rPr>
      </w:pPr>
    </w:p>
    <w:p w14:paraId="4A6F6E88" w14:textId="77777777" w:rsidR="005E1249" w:rsidRDefault="005E1249">
      <w:pPr>
        <w:pStyle w:val="En-tte"/>
        <w:widowControl w:val="0"/>
        <w:tabs>
          <w:tab w:val="clear" w:pos="4536"/>
          <w:tab w:val="clear" w:pos="9072"/>
        </w:tabs>
        <w:rPr>
          <w:rFonts w:ascii="Calibri" w:hAnsi="Calibri"/>
        </w:rPr>
      </w:pPr>
    </w:p>
    <w:p w14:paraId="2C91D821" w14:textId="77777777" w:rsidR="005E1249" w:rsidRDefault="005E1249">
      <w:pPr>
        <w:pStyle w:val="En-tte"/>
        <w:widowControl w:val="0"/>
        <w:tabs>
          <w:tab w:val="clear" w:pos="4536"/>
          <w:tab w:val="clear" w:pos="9072"/>
        </w:tabs>
        <w:rPr>
          <w:rFonts w:ascii="Calibri" w:hAnsi="Calibri"/>
        </w:rPr>
      </w:pPr>
    </w:p>
    <w:p w14:paraId="088A4C8A" w14:textId="77777777" w:rsidR="00F1490D" w:rsidRPr="00513FF3" w:rsidRDefault="00F1490D">
      <w:pPr>
        <w:keepLines/>
        <w:tabs>
          <w:tab w:val="left" w:pos="4605"/>
          <w:tab w:val="left" w:pos="9210"/>
        </w:tabs>
        <w:rPr>
          <w:rFonts w:ascii="Calibri" w:hAnsi="Calibri"/>
        </w:rPr>
      </w:pPr>
    </w:p>
    <w:p w14:paraId="3CA6F165" w14:textId="77777777" w:rsidR="00F1490D" w:rsidRPr="00513FF3" w:rsidRDefault="00F1490D" w:rsidP="00DA4FF2">
      <w:pPr>
        <w:pStyle w:val="Normal1"/>
        <w:ind w:firstLine="0"/>
        <w:rPr>
          <w:rFonts w:ascii="Calibri" w:hAnsi="Calibri"/>
          <w:color w:val="0000FF"/>
          <w:sz w:val="28"/>
          <w:szCs w:val="28"/>
        </w:rPr>
        <w:sectPr w:rsidR="00F1490D" w:rsidRPr="00513FF3" w:rsidSect="007439B1">
          <w:headerReference w:type="default" r:id="rId8"/>
          <w:footerReference w:type="even" r:id="rId9"/>
          <w:footerReference w:type="default" r:id="rId10"/>
          <w:headerReference w:type="first" r:id="rId11"/>
          <w:footerReference w:type="first" r:id="rId12"/>
          <w:type w:val="continuous"/>
          <w:pgSz w:w="11906" w:h="16838"/>
          <w:pgMar w:top="1134" w:right="720" w:bottom="425" w:left="720" w:header="709" w:footer="238" w:gutter="0"/>
          <w:cols w:space="720"/>
          <w:titlePg/>
          <w:docGrid w:linePitch="360"/>
        </w:sectPr>
      </w:pPr>
    </w:p>
    <w:p w14:paraId="1E80299C" w14:textId="77777777" w:rsidR="005E1249" w:rsidRDefault="005E1249">
      <w:pPr>
        <w:rPr>
          <w:rFonts w:ascii="Calibri" w:hAnsi="Calibri"/>
        </w:rPr>
      </w:pPr>
    </w:p>
    <w:p w14:paraId="7E6C0609" w14:textId="77777777" w:rsidR="005E1249" w:rsidRPr="00513FF3" w:rsidRDefault="005E1249">
      <w:pPr>
        <w:rPr>
          <w:rFonts w:ascii="Calibri" w:hAnsi="Calibri"/>
        </w:rPr>
      </w:pPr>
    </w:p>
    <w:sectPr w:rsidR="005E1249" w:rsidRPr="00513FF3" w:rsidSect="007439B1">
      <w:pgSz w:w="16838" w:h="11906" w:orient="landscape"/>
      <w:pgMar w:top="1418" w:right="1418" w:bottom="425"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6141" w14:textId="77777777" w:rsidR="0040425C" w:rsidRDefault="0040425C">
      <w:r>
        <w:separator/>
      </w:r>
    </w:p>
  </w:endnote>
  <w:endnote w:type="continuationSeparator" w:id="0">
    <w:p w14:paraId="78377505" w14:textId="77777777" w:rsidR="0040425C" w:rsidRDefault="0040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F4762" w14:textId="23D57BB0"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r w:rsidR="00D95CFB">
      <w:rPr>
        <w:rFonts w:ascii="Marianne" w:hAnsi="Marianne" w:cs="Calibri"/>
        <w:sz w:val="16"/>
        <w:szCs w:val="16"/>
        <w:lang w:eastAsia="fr-FR"/>
      </w:rPr>
      <w:t>-RCMO</w:t>
    </w:r>
    <w:r>
      <w:rPr>
        <w:rFonts w:ascii="Marianne" w:hAnsi="Marianne" w:cs="Calibri"/>
        <w:sz w:val="16"/>
        <w:szCs w:val="16"/>
        <w:lang w:eastAsia="fr-FR"/>
      </w:rPr>
      <w:t>)</w:t>
    </w:r>
    <w:r w:rsidR="00CB091E">
      <w:rPr>
        <w:rFonts w:ascii="Marianne" w:hAnsi="Marianne" w:cs="Calibri"/>
        <w:sz w:val="16"/>
        <w:szCs w:val="16"/>
        <w:lang w:eastAsia="fr-FR"/>
      </w:rPr>
      <w:t xml:space="preserve"> – offre de base</w:t>
    </w:r>
  </w:p>
  <w:p w14:paraId="4FA24202" w14:textId="6D58279C" w:rsidR="002446E5" w:rsidRPr="007F72E2" w:rsidRDefault="000D2579"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Mai</w:t>
    </w:r>
    <w:r w:rsidR="006B1F78">
      <w:rPr>
        <w:rFonts w:ascii="Marianne" w:hAnsi="Marianne" w:cs="Calibri"/>
        <w:sz w:val="16"/>
        <w:szCs w:val="16"/>
        <w:lang w:eastAsia="fr-FR"/>
      </w:rPr>
      <w:t xml:space="preserve"> 2025</w:t>
    </w:r>
  </w:p>
  <w:p w14:paraId="1ECB248A" w14:textId="77777777" w:rsidR="002446E5"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12</w:t>
    </w:r>
    <w:r w:rsidRPr="007F72E2">
      <w:rPr>
        <w:rFonts w:ascii="Marianne" w:eastAsia="Calibri" w:hAnsi="Marianne"/>
        <w:bCs/>
        <w:caps/>
        <w:sz w:val="16"/>
        <w:szCs w:val="16"/>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89CB" w14:textId="43349339" w:rsidR="002446E5" w:rsidRPr="007F72E2" w:rsidRDefault="002446E5" w:rsidP="002446E5">
    <w:pPr>
      <w:tabs>
        <w:tab w:val="center" w:pos="4536"/>
        <w:tab w:val="right" w:pos="9072"/>
      </w:tabs>
      <w:suppressAutoHyphens w:val="0"/>
      <w:spacing w:before="120"/>
      <w:jc w:val="both"/>
      <w:rPr>
        <w:rFonts w:ascii="Marianne" w:hAnsi="Marianne" w:cs="Calibri"/>
        <w:sz w:val="16"/>
        <w:szCs w:val="16"/>
        <w:lang w:eastAsia="fr-FR"/>
      </w:rPr>
    </w:pPr>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Marché </w:t>
    </w:r>
    <w:r>
      <w:rPr>
        <w:rFonts w:ascii="Marianne" w:hAnsi="Marianne" w:cs="Calibri"/>
        <w:sz w:val="16"/>
        <w:szCs w:val="16"/>
        <w:lang w:eastAsia="fr-FR"/>
      </w:rPr>
      <w:t>assurance travaux TRC-CCRD</w:t>
    </w:r>
    <w:r w:rsidRPr="007F72E2">
      <w:rPr>
        <w:rFonts w:ascii="Marianne" w:hAnsi="Marianne" w:cs="Calibri"/>
        <w:sz w:val="16"/>
        <w:szCs w:val="16"/>
        <w:lang w:eastAsia="fr-FR"/>
      </w:rPr>
      <w:t xml:space="preserve"> </w:t>
    </w:r>
    <w:r>
      <w:rPr>
        <w:rFonts w:ascii="Marianne" w:hAnsi="Marianne" w:cs="Calibri"/>
        <w:sz w:val="16"/>
        <w:szCs w:val="16"/>
        <w:lang w:eastAsia="fr-FR"/>
      </w:rPr>
      <w:t>–</w:t>
    </w:r>
    <w:r w:rsidRPr="007F72E2">
      <w:rPr>
        <w:rFonts w:ascii="Marianne" w:hAnsi="Marianne" w:cs="Calibri"/>
        <w:sz w:val="16"/>
        <w:szCs w:val="16"/>
        <w:lang w:eastAsia="fr-FR"/>
      </w:rPr>
      <w:t xml:space="preserve"> </w:t>
    </w:r>
    <w:r>
      <w:rPr>
        <w:rFonts w:ascii="Marianne" w:hAnsi="Marianne" w:cs="Calibri"/>
        <w:sz w:val="16"/>
        <w:szCs w:val="16"/>
        <w:lang w:eastAsia="fr-FR"/>
      </w:rPr>
      <w:t>AE Lot 1 (TRC</w:t>
    </w:r>
    <w:r w:rsidR="00D95CFB">
      <w:rPr>
        <w:rFonts w:ascii="Marianne" w:hAnsi="Marianne" w:cs="Calibri"/>
        <w:sz w:val="16"/>
        <w:szCs w:val="16"/>
        <w:lang w:eastAsia="fr-FR"/>
      </w:rPr>
      <w:t>-RCMO</w:t>
    </w:r>
    <w:r>
      <w:rPr>
        <w:rFonts w:ascii="Marianne" w:hAnsi="Marianne" w:cs="Calibri"/>
        <w:sz w:val="16"/>
        <w:szCs w:val="16"/>
        <w:lang w:eastAsia="fr-FR"/>
      </w:rPr>
      <w:t>)</w:t>
    </w:r>
    <w:r w:rsidR="00CB091E">
      <w:rPr>
        <w:rFonts w:ascii="Marianne" w:hAnsi="Marianne" w:cs="Calibri"/>
        <w:sz w:val="16"/>
        <w:szCs w:val="16"/>
        <w:lang w:eastAsia="fr-FR"/>
      </w:rPr>
      <w:t xml:space="preserve"> – offre de base</w:t>
    </w:r>
  </w:p>
  <w:p w14:paraId="54FE29D4" w14:textId="36EDFD2D" w:rsidR="002446E5" w:rsidRPr="007F72E2" w:rsidRDefault="00D95CFB" w:rsidP="002446E5">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Mai</w:t>
    </w:r>
    <w:r w:rsidR="006B1F78">
      <w:rPr>
        <w:rFonts w:ascii="Marianne" w:hAnsi="Marianne" w:cs="Calibri"/>
        <w:sz w:val="16"/>
        <w:szCs w:val="16"/>
        <w:lang w:eastAsia="fr-FR"/>
      </w:rPr>
      <w:t xml:space="preserve"> 2025</w:t>
    </w:r>
  </w:p>
  <w:p w14:paraId="38D7BAD5" w14:textId="7EE8F506" w:rsidR="008303FD" w:rsidRPr="00EF3952" w:rsidRDefault="002446E5" w:rsidP="00980B4B">
    <w:pPr>
      <w:tabs>
        <w:tab w:val="left" w:pos="2655"/>
        <w:tab w:val="center" w:pos="4536"/>
        <w:tab w:val="center" w:pos="5233"/>
        <w:tab w:val="right" w:pos="9072"/>
      </w:tabs>
      <w:suppressAutoHyphens w:val="0"/>
      <w:spacing w:after="240"/>
      <w:jc w:val="center"/>
      <w:rPr>
        <w:rStyle w:val="Numrodepage"/>
        <w:rFonts w:ascii="Arial" w:hAnsi="Arial" w:cs="Arial"/>
        <w:sz w:val="16"/>
        <w:szCs w:val="16"/>
      </w:rPr>
    </w:pP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PAGE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2</w:t>
    </w:r>
    <w:r w:rsidRPr="007F72E2">
      <w:rPr>
        <w:rFonts w:ascii="Marianne" w:eastAsia="Calibri" w:hAnsi="Marianne"/>
        <w:bCs/>
        <w:caps/>
        <w:sz w:val="16"/>
        <w:szCs w:val="16"/>
        <w:lang w:eastAsia="en-US"/>
      </w:rPr>
      <w:fldChar w:fldCharType="end"/>
    </w:r>
    <w:r w:rsidRPr="007F72E2">
      <w:rPr>
        <w:rFonts w:ascii="Marianne" w:eastAsia="Calibri" w:hAnsi="Marianne"/>
        <w:caps/>
        <w:sz w:val="16"/>
        <w:szCs w:val="16"/>
        <w:lang w:eastAsia="en-US"/>
      </w:rPr>
      <w:t>/</w:t>
    </w:r>
    <w:r w:rsidRPr="007F72E2">
      <w:rPr>
        <w:rFonts w:ascii="Marianne" w:eastAsia="Calibri" w:hAnsi="Marianne"/>
        <w:bCs/>
        <w:caps/>
        <w:sz w:val="16"/>
        <w:szCs w:val="16"/>
        <w:lang w:eastAsia="en-US"/>
      </w:rPr>
      <w:fldChar w:fldCharType="begin"/>
    </w:r>
    <w:r w:rsidRPr="007F72E2">
      <w:rPr>
        <w:rFonts w:ascii="Marianne" w:eastAsia="Calibri" w:hAnsi="Marianne"/>
        <w:bCs/>
        <w:caps/>
        <w:sz w:val="16"/>
        <w:szCs w:val="16"/>
        <w:lang w:eastAsia="en-US"/>
      </w:rPr>
      <w:instrText>NUMPAGES  \* Arabic  \* MERGEFORMAT</w:instrText>
    </w:r>
    <w:r w:rsidRPr="007F72E2">
      <w:rPr>
        <w:rFonts w:ascii="Marianne" w:eastAsia="Calibri" w:hAnsi="Marianne"/>
        <w:bCs/>
        <w:caps/>
        <w:sz w:val="16"/>
        <w:szCs w:val="16"/>
        <w:lang w:eastAsia="en-US"/>
      </w:rPr>
      <w:fldChar w:fldCharType="separate"/>
    </w:r>
    <w:r>
      <w:rPr>
        <w:rFonts w:ascii="Marianne" w:eastAsia="Calibri" w:hAnsi="Marianne"/>
        <w:bCs/>
        <w:caps/>
        <w:sz w:val="16"/>
        <w:szCs w:val="16"/>
        <w:lang w:eastAsia="en-US"/>
      </w:rPr>
      <w:t>13</w:t>
    </w:r>
    <w:r w:rsidRPr="007F72E2">
      <w:rPr>
        <w:rFonts w:ascii="Marianne" w:eastAsia="Calibri" w:hAnsi="Marianne"/>
        <w:bCs/>
        <w:cap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9860" w14:textId="6D7BC43F" w:rsidR="007F72E2" w:rsidRPr="007F72E2" w:rsidRDefault="007F72E2" w:rsidP="007F72E2">
    <w:pPr>
      <w:tabs>
        <w:tab w:val="center" w:pos="4536"/>
        <w:tab w:val="right" w:pos="9072"/>
      </w:tabs>
      <w:suppressAutoHyphens w:val="0"/>
      <w:spacing w:before="120"/>
      <w:jc w:val="both"/>
      <w:rPr>
        <w:rFonts w:ascii="Marianne" w:hAnsi="Marianne" w:cs="Calibri"/>
        <w:sz w:val="16"/>
        <w:szCs w:val="16"/>
        <w:lang w:eastAsia="fr-FR"/>
      </w:rPr>
    </w:pPr>
    <w:bookmarkStart w:id="29" w:name="_Hlk158195647"/>
    <w:bookmarkStart w:id="30" w:name="_Hlk158195648"/>
    <w:bookmarkStart w:id="31" w:name="_Hlk158215893"/>
    <w:bookmarkStart w:id="32" w:name="_Hlk158215894"/>
    <w:bookmarkStart w:id="33" w:name="_Hlk158215895"/>
    <w:bookmarkStart w:id="34" w:name="_Hlk158215896"/>
    <w:bookmarkStart w:id="35" w:name="_Hlk158215897"/>
    <w:bookmarkStart w:id="36" w:name="_Hlk158215898"/>
    <w:bookmarkStart w:id="37" w:name="_Hlk158215899"/>
    <w:bookmarkStart w:id="38" w:name="_Hlk158215900"/>
    <w:bookmarkStart w:id="39" w:name="_Hlk158215901"/>
    <w:bookmarkStart w:id="40" w:name="_Hlk158215902"/>
    <w:r w:rsidRPr="007F72E2">
      <w:rPr>
        <w:rFonts w:ascii="Marianne" w:hAnsi="Marianne" w:cs="Calibri"/>
        <w:sz w:val="16"/>
        <w:szCs w:val="16"/>
        <w:lang w:eastAsia="fr-FR"/>
      </w:rPr>
      <w:t xml:space="preserve">APIJ – PJ IDC – </w:t>
    </w:r>
    <w:r>
      <w:rPr>
        <w:rFonts w:ascii="Marianne" w:hAnsi="Marianne" w:cs="Calibri"/>
        <w:sz w:val="16"/>
        <w:szCs w:val="16"/>
        <w:lang w:eastAsia="fr-FR"/>
      </w:rPr>
      <w:t>B5</w:t>
    </w:r>
    <w:r w:rsidRPr="007F72E2">
      <w:rPr>
        <w:rFonts w:ascii="Marianne" w:hAnsi="Marianne" w:cs="Calibri"/>
        <w:sz w:val="16"/>
        <w:szCs w:val="16"/>
        <w:lang w:eastAsia="fr-FR"/>
      </w:rPr>
      <w:t xml:space="preserve"> – </w:t>
    </w:r>
    <w:bookmarkStart w:id="41" w:name="_Hlk116380352"/>
    <w:r w:rsidRPr="007F72E2">
      <w:rPr>
        <w:rFonts w:ascii="Marianne" w:hAnsi="Marianne" w:cs="Calibri"/>
        <w:sz w:val="16"/>
        <w:szCs w:val="16"/>
        <w:lang w:eastAsia="fr-FR"/>
      </w:rPr>
      <w:t xml:space="preserve">Marché </w:t>
    </w:r>
    <w:r w:rsidR="00860A6B">
      <w:rPr>
        <w:rFonts w:ascii="Marianne" w:hAnsi="Marianne" w:cs="Calibri"/>
        <w:sz w:val="16"/>
        <w:szCs w:val="16"/>
        <w:lang w:eastAsia="fr-FR"/>
      </w:rPr>
      <w:t>assurance travaux</w:t>
    </w:r>
    <w:bookmarkEnd w:id="41"/>
    <w:r w:rsidR="00860A6B">
      <w:rPr>
        <w:rFonts w:ascii="Marianne" w:hAnsi="Marianne" w:cs="Calibri"/>
        <w:sz w:val="16"/>
        <w:szCs w:val="16"/>
        <w:lang w:eastAsia="fr-FR"/>
      </w:rPr>
      <w:t>–</w:t>
    </w:r>
    <w:r w:rsidRPr="007F72E2">
      <w:rPr>
        <w:rFonts w:ascii="Marianne" w:hAnsi="Marianne" w:cs="Calibri"/>
        <w:sz w:val="16"/>
        <w:szCs w:val="16"/>
        <w:lang w:eastAsia="fr-FR"/>
      </w:rPr>
      <w:t xml:space="preserve"> </w:t>
    </w:r>
    <w:r w:rsidR="00ED17F9">
      <w:rPr>
        <w:rFonts w:ascii="Marianne" w:hAnsi="Marianne" w:cs="Calibri"/>
        <w:sz w:val="16"/>
        <w:szCs w:val="16"/>
        <w:lang w:eastAsia="fr-FR"/>
      </w:rPr>
      <w:t>AE Lot 1 (TRC</w:t>
    </w:r>
    <w:r w:rsidR="00234E4B">
      <w:rPr>
        <w:rFonts w:ascii="Marianne" w:hAnsi="Marianne" w:cs="Calibri"/>
        <w:sz w:val="16"/>
        <w:szCs w:val="16"/>
        <w:lang w:eastAsia="fr-FR"/>
      </w:rPr>
      <w:t xml:space="preserve"> - RCMO</w:t>
    </w:r>
    <w:r w:rsidR="00ED17F9">
      <w:rPr>
        <w:rFonts w:ascii="Marianne" w:hAnsi="Marianne" w:cs="Calibri"/>
        <w:sz w:val="16"/>
        <w:szCs w:val="16"/>
        <w:lang w:eastAsia="fr-FR"/>
      </w:rPr>
      <w:t>)</w:t>
    </w:r>
  </w:p>
  <w:p w14:paraId="0DE77AA3" w14:textId="76BABE9D" w:rsidR="007F72E2" w:rsidRPr="007F72E2" w:rsidRDefault="00C132A9" w:rsidP="007F72E2">
    <w:pPr>
      <w:tabs>
        <w:tab w:val="center" w:pos="4536"/>
        <w:tab w:val="right" w:pos="9072"/>
      </w:tabs>
      <w:suppressAutoHyphens w:val="0"/>
      <w:jc w:val="both"/>
      <w:rPr>
        <w:rFonts w:ascii="Marianne" w:hAnsi="Marianne" w:cs="Calibri"/>
        <w:sz w:val="16"/>
        <w:szCs w:val="16"/>
        <w:lang w:eastAsia="fr-FR"/>
      </w:rPr>
    </w:pPr>
    <w:r>
      <w:rPr>
        <w:rFonts w:ascii="Marianne" w:hAnsi="Marianne" w:cs="Calibri"/>
        <w:sz w:val="16"/>
        <w:szCs w:val="16"/>
        <w:lang w:eastAsia="fr-FR"/>
      </w:rPr>
      <w:t>Mai</w:t>
    </w:r>
    <w:r w:rsidR="007F72E2">
      <w:rPr>
        <w:rFonts w:ascii="Marianne" w:hAnsi="Marianne" w:cs="Calibri"/>
        <w:sz w:val="16"/>
        <w:szCs w:val="16"/>
        <w:lang w:eastAsia="fr-FR"/>
      </w:rPr>
      <w:t xml:space="preserve"> 202</w:t>
    </w:r>
    <w:r w:rsidR="006B1F78">
      <w:rPr>
        <w:rFonts w:ascii="Marianne" w:hAnsi="Marianne" w:cs="Calibri"/>
        <w:sz w:val="16"/>
        <w:szCs w:val="16"/>
        <w:lang w:eastAsia="fr-FR"/>
      </w:rPr>
      <w:t>5</w:t>
    </w:r>
  </w:p>
  <w:p w14:paraId="045877F1" w14:textId="159ACA4E" w:rsidR="007F72E2" w:rsidRPr="007F72E2" w:rsidRDefault="002446E5" w:rsidP="002446E5">
    <w:pPr>
      <w:tabs>
        <w:tab w:val="left" w:pos="2655"/>
        <w:tab w:val="center" w:pos="4536"/>
        <w:tab w:val="center" w:pos="5233"/>
        <w:tab w:val="right" w:pos="9072"/>
      </w:tabs>
      <w:suppressAutoHyphens w:val="0"/>
      <w:spacing w:after="240"/>
      <w:rPr>
        <w:rFonts w:ascii="Marianne" w:eastAsia="Calibri" w:hAnsi="Marianne"/>
        <w:bCs/>
        <w:caps/>
        <w:sz w:val="16"/>
        <w:szCs w:val="16"/>
        <w:lang w:eastAsia="en-US"/>
      </w:rPr>
    </w:pPr>
    <w:bookmarkStart w:id="42" w:name="_Hlk158215925"/>
    <w:bookmarkStart w:id="43" w:name="_Hlk158215926"/>
    <w:bookmarkStart w:id="44" w:name="_Hlk158215927"/>
    <w:bookmarkStart w:id="45" w:name="_Hlk158215928"/>
    <w:r>
      <w:rPr>
        <w:rFonts w:ascii="Marianne" w:eastAsia="Calibri" w:hAnsi="Marianne"/>
        <w:bCs/>
        <w:caps/>
        <w:sz w:val="16"/>
        <w:szCs w:val="16"/>
        <w:lang w:eastAsia="en-US"/>
      </w:rPr>
      <w:tab/>
    </w:r>
    <w:r>
      <w:rPr>
        <w:rFonts w:ascii="Marianne" w:eastAsia="Calibri" w:hAnsi="Marianne"/>
        <w:bCs/>
        <w:caps/>
        <w:sz w:val="16"/>
        <w:szCs w:val="16"/>
        <w:lang w:eastAsia="en-US"/>
      </w:rPr>
      <w:tab/>
    </w:r>
    <w:r>
      <w:rPr>
        <w:rFonts w:ascii="Marianne" w:eastAsia="Calibri" w:hAnsi="Marianne"/>
        <w:bCs/>
        <w:caps/>
        <w:sz w:val="16"/>
        <w:szCs w:val="16"/>
        <w:lang w:eastAsia="en-US"/>
      </w:rPr>
      <w:tab/>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PAGE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2</w:t>
    </w:r>
    <w:r w:rsidR="007F72E2" w:rsidRPr="007F72E2">
      <w:rPr>
        <w:rFonts w:ascii="Marianne" w:eastAsia="Calibri" w:hAnsi="Marianne"/>
        <w:bCs/>
        <w:caps/>
        <w:sz w:val="16"/>
        <w:szCs w:val="16"/>
        <w:lang w:eastAsia="en-US"/>
      </w:rPr>
      <w:fldChar w:fldCharType="end"/>
    </w:r>
    <w:r w:rsidR="007F72E2" w:rsidRPr="007F72E2">
      <w:rPr>
        <w:rFonts w:ascii="Marianne" w:eastAsia="Calibri" w:hAnsi="Marianne"/>
        <w:caps/>
        <w:sz w:val="16"/>
        <w:szCs w:val="16"/>
        <w:lang w:eastAsia="en-US"/>
      </w:rPr>
      <w:t>/</w:t>
    </w:r>
    <w:r w:rsidR="007F72E2" w:rsidRPr="007F72E2">
      <w:rPr>
        <w:rFonts w:ascii="Marianne" w:eastAsia="Calibri" w:hAnsi="Marianne"/>
        <w:bCs/>
        <w:caps/>
        <w:sz w:val="16"/>
        <w:szCs w:val="16"/>
        <w:lang w:eastAsia="en-US"/>
      </w:rPr>
      <w:fldChar w:fldCharType="begin"/>
    </w:r>
    <w:r w:rsidR="007F72E2" w:rsidRPr="007F72E2">
      <w:rPr>
        <w:rFonts w:ascii="Marianne" w:eastAsia="Calibri" w:hAnsi="Marianne"/>
        <w:bCs/>
        <w:caps/>
        <w:sz w:val="16"/>
        <w:szCs w:val="16"/>
        <w:lang w:eastAsia="en-US"/>
      </w:rPr>
      <w:instrText>NUMPAGES  \* Arabic  \* MERGEFORMAT</w:instrText>
    </w:r>
    <w:r w:rsidR="007F72E2" w:rsidRPr="007F72E2">
      <w:rPr>
        <w:rFonts w:ascii="Marianne" w:eastAsia="Calibri" w:hAnsi="Marianne"/>
        <w:bCs/>
        <w:caps/>
        <w:sz w:val="16"/>
        <w:szCs w:val="16"/>
        <w:lang w:eastAsia="en-US"/>
      </w:rPr>
      <w:fldChar w:fldCharType="separate"/>
    </w:r>
    <w:r w:rsidR="007F72E2" w:rsidRPr="007F72E2">
      <w:rPr>
        <w:rFonts w:ascii="Marianne" w:eastAsia="Calibri" w:hAnsi="Marianne"/>
        <w:bCs/>
        <w:caps/>
        <w:sz w:val="16"/>
        <w:szCs w:val="16"/>
        <w:lang w:eastAsia="en-US"/>
      </w:rPr>
      <w:t>15</w:t>
    </w:r>
    <w:r w:rsidR="007F72E2" w:rsidRPr="007F72E2">
      <w:rPr>
        <w:rFonts w:ascii="Marianne" w:eastAsia="Calibri" w:hAnsi="Marianne"/>
        <w:bCs/>
        <w:caps/>
        <w:sz w:val="16"/>
        <w:szCs w:val="16"/>
        <w:lang w:eastAsia="en-US"/>
      </w:rPr>
      <w:fldChar w:fldCharType="end"/>
    </w:r>
    <w:bookmarkEnd w:id="29"/>
    <w:bookmarkEnd w:id="30"/>
    <w:bookmarkEnd w:id="31"/>
    <w:bookmarkEnd w:id="32"/>
    <w:bookmarkEnd w:id="33"/>
    <w:bookmarkEnd w:id="34"/>
    <w:bookmarkEnd w:id="35"/>
    <w:bookmarkEnd w:id="36"/>
    <w:bookmarkEnd w:id="37"/>
    <w:bookmarkEnd w:id="38"/>
    <w:bookmarkEnd w:id="39"/>
    <w:bookmarkEnd w:id="40"/>
    <w:bookmarkEnd w:id="42"/>
    <w:bookmarkEnd w:id="43"/>
    <w:bookmarkEnd w:id="44"/>
    <w:bookmarkEnd w:id="4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68A4D" w14:textId="77777777" w:rsidR="0040425C" w:rsidRDefault="0040425C">
      <w:r>
        <w:separator/>
      </w:r>
    </w:p>
  </w:footnote>
  <w:footnote w:type="continuationSeparator" w:id="0">
    <w:p w14:paraId="4C0919AD" w14:textId="77777777" w:rsidR="0040425C" w:rsidRDefault="0040425C">
      <w:r>
        <w:continuationSeparator/>
      </w:r>
    </w:p>
  </w:footnote>
  <w:footnote w:id="1">
    <w:p w14:paraId="1F71928B"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2">
    <w:p w14:paraId="630FA4B4" w14:textId="7EA8ACFF" w:rsidR="002446E5" w:rsidRDefault="002446E5" w:rsidP="002446E5">
      <w:pPr>
        <w:pStyle w:val="Notedebasdepage"/>
      </w:pPr>
      <w:r>
        <w:rPr>
          <w:rStyle w:val="Caractresdenotedebasdepage"/>
        </w:rPr>
        <w:footnoteRef/>
      </w:r>
    </w:p>
  </w:footnote>
  <w:footnote w:id="3">
    <w:p w14:paraId="67DF9B8E" w14:textId="77777777" w:rsidR="008303FD" w:rsidRDefault="008303FD" w:rsidP="009B3CC7">
      <w:pPr>
        <w:pStyle w:val="Notedebasdepage"/>
      </w:pPr>
      <w:r>
        <w:rPr>
          <w:rStyle w:val="Caractresdenotedebasdepage"/>
        </w:rPr>
        <w:footnoteRef/>
      </w:r>
      <w:r>
        <w:tab/>
        <w:t xml:space="preserve"> Rayer la mention inutile</w:t>
      </w:r>
    </w:p>
  </w:footnote>
  <w:footnote w:id="4">
    <w:p w14:paraId="61D23D26" w14:textId="77777777" w:rsidR="002446E5" w:rsidRDefault="002446E5" w:rsidP="002446E5">
      <w:pPr>
        <w:pStyle w:val="Notedebasdepage"/>
      </w:pPr>
      <w:r>
        <w:rPr>
          <w:rStyle w:val="Caractresdenotedebasdepage"/>
        </w:rPr>
        <w:footnoteRef/>
      </w:r>
      <w:r>
        <w:tab/>
        <w:t xml:space="preserve"> Cocher la case correspondant à votre situation</w:t>
      </w:r>
    </w:p>
  </w:footnote>
  <w:footnote w:id="5">
    <w:p w14:paraId="5980D769" w14:textId="5DBC879E" w:rsidR="002446E5" w:rsidRDefault="002446E5" w:rsidP="002446E5">
      <w:pPr>
        <w:pStyle w:val="Notedebasdepage"/>
      </w:pPr>
      <w:r>
        <w:rPr>
          <w:rStyle w:val="Caractresdenotedebasdepage"/>
        </w:rPr>
        <w:footnoteRef/>
      </w:r>
      <w:r>
        <w:tab/>
        <w:t xml:space="preserve"> </w:t>
      </w:r>
    </w:p>
  </w:footnote>
  <w:footnote w:id="6">
    <w:p w14:paraId="42634FD1" w14:textId="77777777" w:rsidR="009366A3" w:rsidRDefault="009366A3" w:rsidP="009366A3">
      <w:pPr>
        <w:pStyle w:val="Notedebasdepage"/>
      </w:pPr>
      <w:r>
        <w:rPr>
          <w:rStyle w:val="Caractresdenotedebasdepage"/>
        </w:rPr>
        <w:footnoteRef/>
      </w:r>
      <w:r>
        <w:tab/>
        <w:t xml:space="preserve"> Cocher la case correspondant à votre situation</w:t>
      </w:r>
    </w:p>
  </w:footnote>
  <w:footnote w:id="7">
    <w:p w14:paraId="76F9D997" w14:textId="77777777" w:rsidR="009366A3" w:rsidRDefault="009366A3" w:rsidP="009366A3">
      <w:pPr>
        <w:pStyle w:val="Notedebasdepage"/>
      </w:pPr>
      <w:r>
        <w:rPr>
          <w:rStyle w:val="Caractresdenotedebasdepage"/>
        </w:rPr>
        <w:footnoteRef/>
      </w:r>
      <w: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D10B3" w14:textId="77777777" w:rsidR="008303FD" w:rsidRPr="005F6EED" w:rsidRDefault="008303FD" w:rsidP="008E44C8">
    <w:pPr>
      <w:pStyle w:val="En-tte"/>
      <w:jc w:val="center"/>
      <w:rPr>
        <w:rFonts w:ascii="Arial" w:hAnsi="Arial" w:cs="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CBEC" w14:textId="300AA6EC" w:rsidR="007F72E2" w:rsidRDefault="007F72E2">
    <w:pPr>
      <w:pStyle w:val="En-tte"/>
    </w:pPr>
    <w:r w:rsidRPr="007F72E2">
      <w:rPr>
        <w:rFonts w:ascii="Arial" w:hAnsi="Arial"/>
        <w:noProof/>
        <w:sz w:val="20"/>
        <w:szCs w:val="20"/>
        <w:lang w:val="fr-FR" w:eastAsia="fr-FR"/>
      </w:rPr>
      <w:drawing>
        <wp:inline distT="0" distB="0" distL="0" distR="0" wp14:anchorId="6C30ADAB" wp14:editId="421B6551">
          <wp:extent cx="6305550" cy="895350"/>
          <wp:effectExtent l="0" t="0" r="0" b="0"/>
          <wp:docPr id="1839632305"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612639" name="Image 2" descr="Une image contenant texte, capture d’écran, Police, blanc&#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0"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4" w:hanging="284"/>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284" w:hanging="284"/>
      </w:pPr>
      <w:rPr>
        <w:rFonts w:ascii="Symbol" w:hAnsi="Symbol"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284" w:hanging="284"/>
      </w:pPr>
      <w:rPr>
        <w:rFonts w:ascii="Symbol" w:hAnsi="Symbol"/>
      </w:rPr>
    </w:lvl>
  </w:abstractNum>
  <w:abstractNum w:abstractNumId="4" w15:restartNumberingAfterBreak="0">
    <w:nsid w:val="00000005"/>
    <w:multiLevelType w:val="singleLevel"/>
    <w:tmpl w:val="00000005"/>
    <w:name w:val="WW8Num5"/>
    <w:lvl w:ilvl="0">
      <w:numFmt w:val="bullet"/>
      <w:lvlText w:val=""/>
      <w:lvlJc w:val="left"/>
      <w:pPr>
        <w:tabs>
          <w:tab w:val="num" w:pos="0"/>
        </w:tabs>
        <w:ind w:left="283" w:hanging="283"/>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b/>
      </w:rPr>
    </w:lvl>
    <w:lvl w:ilvl="1">
      <w:start w:val="1"/>
      <w:numFmt w:val="bullet"/>
      <w:lvlText w:val=""/>
      <w:lvlJc w:val="left"/>
      <w:pPr>
        <w:tabs>
          <w:tab w:val="num" w:pos="1080"/>
        </w:tabs>
        <w:ind w:left="1080" w:hanging="360"/>
      </w:pPr>
      <w:rPr>
        <w:rFonts w:ascii="Symbol" w:hAnsi="Symbol" w:cs="Times New Roman"/>
        <w:b/>
      </w:rPr>
    </w:lvl>
    <w:lvl w:ilvl="2">
      <w:start w:val="1"/>
      <w:numFmt w:val="bullet"/>
      <w:lvlText w:val=""/>
      <w:lvlJc w:val="left"/>
      <w:pPr>
        <w:tabs>
          <w:tab w:val="num" w:pos="1440"/>
        </w:tabs>
        <w:ind w:left="1440" w:hanging="360"/>
      </w:pPr>
      <w:rPr>
        <w:rFonts w:ascii="Symbol" w:hAnsi="Symbol" w:cs="Times New Roman"/>
        <w:b/>
      </w:rPr>
    </w:lvl>
    <w:lvl w:ilvl="3">
      <w:start w:val="1"/>
      <w:numFmt w:val="bullet"/>
      <w:lvlText w:val=""/>
      <w:lvlJc w:val="left"/>
      <w:pPr>
        <w:tabs>
          <w:tab w:val="num" w:pos="1800"/>
        </w:tabs>
        <w:ind w:left="1800" w:hanging="360"/>
      </w:pPr>
      <w:rPr>
        <w:rFonts w:ascii="Symbol" w:hAnsi="Symbol" w:cs="Times New Roman"/>
        <w:b/>
      </w:rPr>
    </w:lvl>
    <w:lvl w:ilvl="4">
      <w:start w:val="1"/>
      <w:numFmt w:val="bullet"/>
      <w:lvlText w:val=""/>
      <w:lvlJc w:val="left"/>
      <w:pPr>
        <w:tabs>
          <w:tab w:val="num" w:pos="2160"/>
        </w:tabs>
        <w:ind w:left="2160" w:hanging="360"/>
      </w:pPr>
      <w:rPr>
        <w:rFonts w:ascii="Symbol" w:hAnsi="Symbol" w:cs="Times New Roman"/>
        <w:b/>
      </w:rPr>
    </w:lvl>
    <w:lvl w:ilvl="5">
      <w:start w:val="1"/>
      <w:numFmt w:val="bullet"/>
      <w:lvlText w:val=""/>
      <w:lvlJc w:val="left"/>
      <w:pPr>
        <w:tabs>
          <w:tab w:val="num" w:pos="2520"/>
        </w:tabs>
        <w:ind w:left="2520" w:hanging="360"/>
      </w:pPr>
      <w:rPr>
        <w:rFonts w:ascii="Symbol" w:hAnsi="Symbol" w:cs="Times New Roman"/>
        <w:b/>
      </w:rPr>
    </w:lvl>
    <w:lvl w:ilvl="6">
      <w:start w:val="1"/>
      <w:numFmt w:val="bullet"/>
      <w:lvlText w:val=""/>
      <w:lvlJc w:val="left"/>
      <w:pPr>
        <w:tabs>
          <w:tab w:val="num" w:pos="2880"/>
        </w:tabs>
        <w:ind w:left="2880" w:hanging="360"/>
      </w:pPr>
      <w:rPr>
        <w:rFonts w:ascii="Symbol" w:hAnsi="Symbol" w:cs="Times New Roman"/>
        <w:b/>
      </w:rPr>
    </w:lvl>
    <w:lvl w:ilvl="7">
      <w:start w:val="1"/>
      <w:numFmt w:val="bullet"/>
      <w:lvlText w:val=""/>
      <w:lvlJc w:val="left"/>
      <w:pPr>
        <w:tabs>
          <w:tab w:val="num" w:pos="3240"/>
        </w:tabs>
        <w:ind w:left="3240" w:hanging="360"/>
      </w:pPr>
      <w:rPr>
        <w:rFonts w:ascii="Symbol" w:hAnsi="Symbol" w:cs="Times New Roman"/>
        <w:b/>
      </w:rPr>
    </w:lvl>
    <w:lvl w:ilvl="8">
      <w:start w:val="1"/>
      <w:numFmt w:val="bullet"/>
      <w:lvlText w:val=""/>
      <w:lvlJc w:val="left"/>
      <w:pPr>
        <w:tabs>
          <w:tab w:val="num" w:pos="3600"/>
        </w:tabs>
        <w:ind w:left="3600" w:hanging="360"/>
      </w:pPr>
      <w:rPr>
        <w:rFonts w:ascii="Symbol" w:hAnsi="Symbol" w:cs="Times New Roman"/>
        <w:b/>
      </w:rPr>
    </w:lvl>
  </w:abstractNum>
  <w:abstractNum w:abstractNumId="6" w15:restartNumberingAfterBreak="0">
    <w:nsid w:val="0AFC1892"/>
    <w:multiLevelType w:val="multilevel"/>
    <w:tmpl w:val="B8A4012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7C2115"/>
    <w:multiLevelType w:val="hybridMultilevel"/>
    <w:tmpl w:val="94947BC0"/>
    <w:lvl w:ilvl="0" w:tplc="4ED00130">
      <w:start w:val="1"/>
      <w:numFmt w:val="bullet"/>
      <w:lvlText w:val=""/>
      <w:lvlJc w:val="left"/>
      <w:pPr>
        <w:ind w:left="1440" w:hanging="360"/>
      </w:pPr>
      <w:rPr>
        <w:rFonts w:ascii="Wingdings" w:hAnsi="Wingdings" w:hint="default"/>
        <w:sz w:val="1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162AEA"/>
    <w:multiLevelType w:val="hybridMultilevel"/>
    <w:tmpl w:val="6CF8F07A"/>
    <w:lvl w:ilvl="0" w:tplc="261EB49C">
      <w:start w:val="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18448A0"/>
    <w:multiLevelType w:val="hybridMultilevel"/>
    <w:tmpl w:val="849CE6F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EC95853"/>
    <w:multiLevelType w:val="hybridMultilevel"/>
    <w:tmpl w:val="EB1E75BC"/>
    <w:lvl w:ilvl="0" w:tplc="3CAC203C">
      <w:start w:val="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031323"/>
    <w:multiLevelType w:val="hybridMultilevel"/>
    <w:tmpl w:val="49B05D6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82B5563"/>
    <w:multiLevelType w:val="hybridMultilevel"/>
    <w:tmpl w:val="30AEEF22"/>
    <w:lvl w:ilvl="0" w:tplc="635ACFC2">
      <w:start w:val="100"/>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1B72A63"/>
    <w:multiLevelType w:val="hybridMultilevel"/>
    <w:tmpl w:val="4BB247D0"/>
    <w:lvl w:ilvl="0" w:tplc="59FEF518">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3EE2AE6"/>
    <w:multiLevelType w:val="hybridMultilevel"/>
    <w:tmpl w:val="D4E4CF1A"/>
    <w:lvl w:ilvl="0" w:tplc="A04AD16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8C2291A"/>
    <w:multiLevelType w:val="multilevel"/>
    <w:tmpl w:val="E84652D4"/>
    <w:lvl w:ilvl="0">
      <w:start w:val="1"/>
      <w:numFmt w:val="bullet"/>
      <w:lvlText w:val="−"/>
      <w:lvlJc w:val="left"/>
      <w:pPr>
        <w:tabs>
          <w:tab w:val="num" w:pos="0"/>
        </w:tabs>
        <w:ind w:left="432" w:hanging="432"/>
      </w:pPr>
      <w:rPr>
        <w:rFonts w:ascii="Calibri" w:hAnsi="Calibri"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15:restartNumberingAfterBreak="0">
    <w:nsid w:val="6E613D21"/>
    <w:multiLevelType w:val="hybridMultilevel"/>
    <w:tmpl w:val="DBC82094"/>
    <w:lvl w:ilvl="0" w:tplc="4A74C3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62459D"/>
    <w:multiLevelType w:val="hybridMultilevel"/>
    <w:tmpl w:val="A2088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2260055">
    <w:abstractNumId w:val="0"/>
  </w:num>
  <w:num w:numId="2" w16cid:durableId="615718108">
    <w:abstractNumId w:val="1"/>
  </w:num>
  <w:num w:numId="3" w16cid:durableId="1185755252">
    <w:abstractNumId w:val="2"/>
  </w:num>
  <w:num w:numId="4" w16cid:durableId="1410075255">
    <w:abstractNumId w:val="3"/>
  </w:num>
  <w:num w:numId="5" w16cid:durableId="571699745">
    <w:abstractNumId w:val="4"/>
  </w:num>
  <w:num w:numId="6" w16cid:durableId="2109736993">
    <w:abstractNumId w:val="5"/>
  </w:num>
  <w:num w:numId="7" w16cid:durableId="750977277">
    <w:abstractNumId w:val="13"/>
  </w:num>
  <w:num w:numId="8" w16cid:durableId="633174643">
    <w:abstractNumId w:val="0"/>
  </w:num>
  <w:num w:numId="9" w16cid:durableId="1737508817">
    <w:abstractNumId w:val="0"/>
  </w:num>
  <w:num w:numId="10" w16cid:durableId="122701051">
    <w:abstractNumId w:val="0"/>
  </w:num>
  <w:num w:numId="11" w16cid:durableId="749084478">
    <w:abstractNumId w:val="12"/>
  </w:num>
  <w:num w:numId="12" w16cid:durableId="663704518">
    <w:abstractNumId w:val="9"/>
  </w:num>
  <w:num w:numId="13" w16cid:durableId="609434391">
    <w:abstractNumId w:val="11"/>
  </w:num>
  <w:num w:numId="14" w16cid:durableId="1873037096">
    <w:abstractNumId w:val="8"/>
  </w:num>
  <w:num w:numId="15" w16cid:durableId="1450078911">
    <w:abstractNumId w:val="0"/>
  </w:num>
  <w:num w:numId="16" w16cid:durableId="242184803">
    <w:abstractNumId w:val="17"/>
  </w:num>
  <w:num w:numId="17" w16cid:durableId="631593448">
    <w:abstractNumId w:val="6"/>
  </w:num>
  <w:num w:numId="18" w16cid:durableId="1515261822">
    <w:abstractNumId w:val="0"/>
  </w:num>
  <w:num w:numId="19" w16cid:durableId="1108163620">
    <w:abstractNumId w:val="0"/>
  </w:num>
  <w:num w:numId="20" w16cid:durableId="913776607">
    <w:abstractNumId w:val="0"/>
  </w:num>
  <w:num w:numId="21" w16cid:durableId="231935345">
    <w:abstractNumId w:val="0"/>
  </w:num>
  <w:num w:numId="22" w16cid:durableId="835069497">
    <w:abstractNumId w:val="0"/>
  </w:num>
  <w:num w:numId="23" w16cid:durableId="1368986591">
    <w:abstractNumId w:val="0"/>
  </w:num>
  <w:num w:numId="24" w16cid:durableId="943999826">
    <w:abstractNumId w:val="0"/>
  </w:num>
  <w:num w:numId="25" w16cid:durableId="986859414">
    <w:abstractNumId w:val="0"/>
  </w:num>
  <w:num w:numId="26" w16cid:durableId="1326668569">
    <w:abstractNumId w:val="0"/>
  </w:num>
  <w:num w:numId="27" w16cid:durableId="1434059175">
    <w:abstractNumId w:val="18"/>
  </w:num>
  <w:num w:numId="28" w16cid:durableId="1464078031">
    <w:abstractNumId w:val="14"/>
  </w:num>
  <w:num w:numId="29" w16cid:durableId="1035928230">
    <w:abstractNumId w:val="16"/>
  </w:num>
  <w:num w:numId="30" w16cid:durableId="1368336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3191670">
    <w:abstractNumId w:val="15"/>
  </w:num>
  <w:num w:numId="32" w16cid:durableId="1899440447">
    <w:abstractNumId w:val="7"/>
  </w:num>
  <w:num w:numId="33" w16cid:durableId="1888567370">
    <w:abstractNumId w:val="0"/>
  </w:num>
  <w:num w:numId="34" w16cid:durableId="19394856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Texte1" w:val="Empty"/>
    <w:docVar w:name="Texte2" w:val="Empty"/>
  </w:docVars>
  <w:rsids>
    <w:rsidRoot w:val="002E2B3E"/>
    <w:rsid w:val="000002F1"/>
    <w:rsid w:val="00001ABE"/>
    <w:rsid w:val="00001F17"/>
    <w:rsid w:val="00003609"/>
    <w:rsid w:val="00006104"/>
    <w:rsid w:val="000065CD"/>
    <w:rsid w:val="00020E1D"/>
    <w:rsid w:val="00021527"/>
    <w:rsid w:val="00021D4B"/>
    <w:rsid w:val="00024FE4"/>
    <w:rsid w:val="000276E3"/>
    <w:rsid w:val="00030051"/>
    <w:rsid w:val="0003006C"/>
    <w:rsid w:val="0003442C"/>
    <w:rsid w:val="00034774"/>
    <w:rsid w:val="000436CA"/>
    <w:rsid w:val="00043AE7"/>
    <w:rsid w:val="00046F6B"/>
    <w:rsid w:val="00056A3E"/>
    <w:rsid w:val="00057537"/>
    <w:rsid w:val="00067A06"/>
    <w:rsid w:val="000747F0"/>
    <w:rsid w:val="00080B12"/>
    <w:rsid w:val="000A4005"/>
    <w:rsid w:val="000A4762"/>
    <w:rsid w:val="000B1EB2"/>
    <w:rsid w:val="000B3C0B"/>
    <w:rsid w:val="000B55D3"/>
    <w:rsid w:val="000B56D3"/>
    <w:rsid w:val="000C0802"/>
    <w:rsid w:val="000D2579"/>
    <w:rsid w:val="000D4D2F"/>
    <w:rsid w:val="000E0AE3"/>
    <w:rsid w:val="000E27E6"/>
    <w:rsid w:val="000E7337"/>
    <w:rsid w:val="000F0B15"/>
    <w:rsid w:val="000F0F34"/>
    <w:rsid w:val="0010224A"/>
    <w:rsid w:val="001259BC"/>
    <w:rsid w:val="001301D6"/>
    <w:rsid w:val="0013764B"/>
    <w:rsid w:val="00143C7D"/>
    <w:rsid w:val="00153CF1"/>
    <w:rsid w:val="0016594D"/>
    <w:rsid w:val="00166626"/>
    <w:rsid w:val="0017007F"/>
    <w:rsid w:val="001705DE"/>
    <w:rsid w:val="00182DDE"/>
    <w:rsid w:val="001860EB"/>
    <w:rsid w:val="00190659"/>
    <w:rsid w:val="00190C2F"/>
    <w:rsid w:val="001A591D"/>
    <w:rsid w:val="001B29F7"/>
    <w:rsid w:val="001C554D"/>
    <w:rsid w:val="001C74EB"/>
    <w:rsid w:val="001D720B"/>
    <w:rsid w:val="001D73C6"/>
    <w:rsid w:val="001E08F7"/>
    <w:rsid w:val="001E696B"/>
    <w:rsid w:val="001F3C90"/>
    <w:rsid w:val="001F4E36"/>
    <w:rsid w:val="001F67D9"/>
    <w:rsid w:val="00202EBA"/>
    <w:rsid w:val="00203A21"/>
    <w:rsid w:val="00204A52"/>
    <w:rsid w:val="002100B9"/>
    <w:rsid w:val="00210D54"/>
    <w:rsid w:val="00212084"/>
    <w:rsid w:val="00215247"/>
    <w:rsid w:val="0021654F"/>
    <w:rsid w:val="002241AE"/>
    <w:rsid w:val="00234E4B"/>
    <w:rsid w:val="002446E5"/>
    <w:rsid w:val="00247960"/>
    <w:rsid w:val="0025177C"/>
    <w:rsid w:val="00254C70"/>
    <w:rsid w:val="00257D7B"/>
    <w:rsid w:val="00260732"/>
    <w:rsid w:val="002607C4"/>
    <w:rsid w:val="002629CD"/>
    <w:rsid w:val="00266D34"/>
    <w:rsid w:val="00272DA3"/>
    <w:rsid w:val="00272FF8"/>
    <w:rsid w:val="002752F8"/>
    <w:rsid w:val="0028231F"/>
    <w:rsid w:val="00283201"/>
    <w:rsid w:val="00283B4A"/>
    <w:rsid w:val="00284F0A"/>
    <w:rsid w:val="002930E8"/>
    <w:rsid w:val="002967DF"/>
    <w:rsid w:val="002A02EF"/>
    <w:rsid w:val="002A56B0"/>
    <w:rsid w:val="002B22ED"/>
    <w:rsid w:val="002B5821"/>
    <w:rsid w:val="002C0901"/>
    <w:rsid w:val="002C31A1"/>
    <w:rsid w:val="002D1D6A"/>
    <w:rsid w:val="002D309D"/>
    <w:rsid w:val="002D6B54"/>
    <w:rsid w:val="002E10CB"/>
    <w:rsid w:val="002E2B3E"/>
    <w:rsid w:val="002F2593"/>
    <w:rsid w:val="002F611C"/>
    <w:rsid w:val="0032600A"/>
    <w:rsid w:val="00340F1D"/>
    <w:rsid w:val="00341510"/>
    <w:rsid w:val="00356D75"/>
    <w:rsid w:val="003602F2"/>
    <w:rsid w:val="00371664"/>
    <w:rsid w:val="003808A0"/>
    <w:rsid w:val="00380C9F"/>
    <w:rsid w:val="003826B8"/>
    <w:rsid w:val="0038457B"/>
    <w:rsid w:val="00397854"/>
    <w:rsid w:val="003A176C"/>
    <w:rsid w:val="003B10E5"/>
    <w:rsid w:val="003B688D"/>
    <w:rsid w:val="003C0C78"/>
    <w:rsid w:val="003C1E2A"/>
    <w:rsid w:val="003C2151"/>
    <w:rsid w:val="003D0851"/>
    <w:rsid w:val="003D20EA"/>
    <w:rsid w:val="003D23EE"/>
    <w:rsid w:val="003D323F"/>
    <w:rsid w:val="003D5682"/>
    <w:rsid w:val="003D5B22"/>
    <w:rsid w:val="003D7C84"/>
    <w:rsid w:val="003E3FE7"/>
    <w:rsid w:val="003F320C"/>
    <w:rsid w:val="003F5EE9"/>
    <w:rsid w:val="003F770E"/>
    <w:rsid w:val="0040425C"/>
    <w:rsid w:val="00406E1C"/>
    <w:rsid w:val="00410C25"/>
    <w:rsid w:val="00416256"/>
    <w:rsid w:val="00421467"/>
    <w:rsid w:val="004215A6"/>
    <w:rsid w:val="00421E91"/>
    <w:rsid w:val="00421F1A"/>
    <w:rsid w:val="004223C2"/>
    <w:rsid w:val="00422819"/>
    <w:rsid w:val="00423BD0"/>
    <w:rsid w:val="00424052"/>
    <w:rsid w:val="00424B8C"/>
    <w:rsid w:val="0042503D"/>
    <w:rsid w:val="004423A4"/>
    <w:rsid w:val="004443A0"/>
    <w:rsid w:val="0044449D"/>
    <w:rsid w:val="0044748D"/>
    <w:rsid w:val="00455BFC"/>
    <w:rsid w:val="0046097D"/>
    <w:rsid w:val="004617DB"/>
    <w:rsid w:val="00463C7F"/>
    <w:rsid w:val="00467730"/>
    <w:rsid w:val="00471172"/>
    <w:rsid w:val="00483387"/>
    <w:rsid w:val="00495C15"/>
    <w:rsid w:val="004976ED"/>
    <w:rsid w:val="004A31FF"/>
    <w:rsid w:val="004A5872"/>
    <w:rsid w:val="004A63D9"/>
    <w:rsid w:val="004B4E35"/>
    <w:rsid w:val="004C116B"/>
    <w:rsid w:val="004E21FD"/>
    <w:rsid w:val="004F04B2"/>
    <w:rsid w:val="004F1D86"/>
    <w:rsid w:val="004F62DE"/>
    <w:rsid w:val="005026FA"/>
    <w:rsid w:val="005060C4"/>
    <w:rsid w:val="0051044F"/>
    <w:rsid w:val="00513FF3"/>
    <w:rsid w:val="00522E2A"/>
    <w:rsid w:val="00530774"/>
    <w:rsid w:val="0054402C"/>
    <w:rsid w:val="00544962"/>
    <w:rsid w:val="00550ABA"/>
    <w:rsid w:val="00550EC4"/>
    <w:rsid w:val="00552CE7"/>
    <w:rsid w:val="005533FB"/>
    <w:rsid w:val="00553960"/>
    <w:rsid w:val="00560934"/>
    <w:rsid w:val="00560F84"/>
    <w:rsid w:val="005A56F1"/>
    <w:rsid w:val="005A5C8F"/>
    <w:rsid w:val="005A7A69"/>
    <w:rsid w:val="005B0C0D"/>
    <w:rsid w:val="005C6282"/>
    <w:rsid w:val="005D4DE2"/>
    <w:rsid w:val="005D72E4"/>
    <w:rsid w:val="005E1249"/>
    <w:rsid w:val="005E2C55"/>
    <w:rsid w:val="005E363C"/>
    <w:rsid w:val="005E3DC9"/>
    <w:rsid w:val="005E70B9"/>
    <w:rsid w:val="005E7DDA"/>
    <w:rsid w:val="005F6EED"/>
    <w:rsid w:val="0060122A"/>
    <w:rsid w:val="006052EA"/>
    <w:rsid w:val="00610403"/>
    <w:rsid w:val="00622828"/>
    <w:rsid w:val="00632BA4"/>
    <w:rsid w:val="00636548"/>
    <w:rsid w:val="00636671"/>
    <w:rsid w:val="00644B0E"/>
    <w:rsid w:val="006549B1"/>
    <w:rsid w:val="00655AE8"/>
    <w:rsid w:val="006573A1"/>
    <w:rsid w:val="00682BDD"/>
    <w:rsid w:val="00691BA0"/>
    <w:rsid w:val="00694E52"/>
    <w:rsid w:val="006A07D4"/>
    <w:rsid w:val="006A26B9"/>
    <w:rsid w:val="006A49C3"/>
    <w:rsid w:val="006B1F78"/>
    <w:rsid w:val="006B30A3"/>
    <w:rsid w:val="006B50B2"/>
    <w:rsid w:val="006B6B55"/>
    <w:rsid w:val="006B79D6"/>
    <w:rsid w:val="006C3031"/>
    <w:rsid w:val="006C726A"/>
    <w:rsid w:val="006D4014"/>
    <w:rsid w:val="006D4DFA"/>
    <w:rsid w:val="006D5FEA"/>
    <w:rsid w:val="006E7045"/>
    <w:rsid w:val="00701AF2"/>
    <w:rsid w:val="007047AB"/>
    <w:rsid w:val="0071262C"/>
    <w:rsid w:val="00716AB1"/>
    <w:rsid w:val="00716FED"/>
    <w:rsid w:val="00723901"/>
    <w:rsid w:val="00723B1E"/>
    <w:rsid w:val="00730062"/>
    <w:rsid w:val="00730D5F"/>
    <w:rsid w:val="00732335"/>
    <w:rsid w:val="00733238"/>
    <w:rsid w:val="00740984"/>
    <w:rsid w:val="007439B1"/>
    <w:rsid w:val="0074459B"/>
    <w:rsid w:val="00745BC8"/>
    <w:rsid w:val="00750D34"/>
    <w:rsid w:val="007535EA"/>
    <w:rsid w:val="00755364"/>
    <w:rsid w:val="00755925"/>
    <w:rsid w:val="0075657A"/>
    <w:rsid w:val="00762B4F"/>
    <w:rsid w:val="007660CC"/>
    <w:rsid w:val="007743C2"/>
    <w:rsid w:val="0078500B"/>
    <w:rsid w:val="007917D2"/>
    <w:rsid w:val="007C05F3"/>
    <w:rsid w:val="007C0BA0"/>
    <w:rsid w:val="007C1943"/>
    <w:rsid w:val="007C4D32"/>
    <w:rsid w:val="007D6AA0"/>
    <w:rsid w:val="007E1F51"/>
    <w:rsid w:val="007E2192"/>
    <w:rsid w:val="007E50AB"/>
    <w:rsid w:val="007F24C0"/>
    <w:rsid w:val="007F72E2"/>
    <w:rsid w:val="008209F2"/>
    <w:rsid w:val="00820E8A"/>
    <w:rsid w:val="008303FD"/>
    <w:rsid w:val="008308B7"/>
    <w:rsid w:val="008333D9"/>
    <w:rsid w:val="00835471"/>
    <w:rsid w:val="008414A0"/>
    <w:rsid w:val="00846843"/>
    <w:rsid w:val="008506BF"/>
    <w:rsid w:val="008575F4"/>
    <w:rsid w:val="00857D72"/>
    <w:rsid w:val="0086084B"/>
    <w:rsid w:val="00860A6B"/>
    <w:rsid w:val="00862262"/>
    <w:rsid w:val="008969BE"/>
    <w:rsid w:val="008A6CD7"/>
    <w:rsid w:val="008A78C4"/>
    <w:rsid w:val="008B2E31"/>
    <w:rsid w:val="008B5CE9"/>
    <w:rsid w:val="008C2B45"/>
    <w:rsid w:val="008C4FA0"/>
    <w:rsid w:val="008D099F"/>
    <w:rsid w:val="008D2710"/>
    <w:rsid w:val="008D5371"/>
    <w:rsid w:val="008D5E5E"/>
    <w:rsid w:val="008E44C8"/>
    <w:rsid w:val="008F13C0"/>
    <w:rsid w:val="008F1A4C"/>
    <w:rsid w:val="008F3F55"/>
    <w:rsid w:val="008F4A12"/>
    <w:rsid w:val="00900138"/>
    <w:rsid w:val="00900B39"/>
    <w:rsid w:val="0090390B"/>
    <w:rsid w:val="00934BDA"/>
    <w:rsid w:val="009366A3"/>
    <w:rsid w:val="00940AE0"/>
    <w:rsid w:val="009427CA"/>
    <w:rsid w:val="00942D49"/>
    <w:rsid w:val="00946858"/>
    <w:rsid w:val="009502BC"/>
    <w:rsid w:val="009600A8"/>
    <w:rsid w:val="00972BAD"/>
    <w:rsid w:val="00980B4B"/>
    <w:rsid w:val="009905C1"/>
    <w:rsid w:val="00995E14"/>
    <w:rsid w:val="009A26F8"/>
    <w:rsid w:val="009A2BC9"/>
    <w:rsid w:val="009B27FC"/>
    <w:rsid w:val="009B3CC7"/>
    <w:rsid w:val="009B4058"/>
    <w:rsid w:val="009B59DA"/>
    <w:rsid w:val="009B5DD5"/>
    <w:rsid w:val="009B605A"/>
    <w:rsid w:val="009C4A0B"/>
    <w:rsid w:val="009D10C1"/>
    <w:rsid w:val="009D33A4"/>
    <w:rsid w:val="009D509B"/>
    <w:rsid w:val="009E3735"/>
    <w:rsid w:val="009F5B31"/>
    <w:rsid w:val="00A01858"/>
    <w:rsid w:val="00A05450"/>
    <w:rsid w:val="00A1775E"/>
    <w:rsid w:val="00A17FD6"/>
    <w:rsid w:val="00A20C97"/>
    <w:rsid w:val="00A3400D"/>
    <w:rsid w:val="00A356F7"/>
    <w:rsid w:val="00A371D8"/>
    <w:rsid w:val="00A44591"/>
    <w:rsid w:val="00A457B4"/>
    <w:rsid w:val="00A47F4E"/>
    <w:rsid w:val="00A506E4"/>
    <w:rsid w:val="00A51A4B"/>
    <w:rsid w:val="00A539F2"/>
    <w:rsid w:val="00A5565F"/>
    <w:rsid w:val="00A72A5D"/>
    <w:rsid w:val="00A75851"/>
    <w:rsid w:val="00A75B19"/>
    <w:rsid w:val="00A82CCE"/>
    <w:rsid w:val="00A85FE7"/>
    <w:rsid w:val="00A93C18"/>
    <w:rsid w:val="00AA684A"/>
    <w:rsid w:val="00AB0AEB"/>
    <w:rsid w:val="00AB1302"/>
    <w:rsid w:val="00AB33F5"/>
    <w:rsid w:val="00AB50E1"/>
    <w:rsid w:val="00AB698F"/>
    <w:rsid w:val="00AC139B"/>
    <w:rsid w:val="00AE0FF2"/>
    <w:rsid w:val="00AE2E47"/>
    <w:rsid w:val="00AE2EE7"/>
    <w:rsid w:val="00AE7848"/>
    <w:rsid w:val="00AE7E66"/>
    <w:rsid w:val="00AF1432"/>
    <w:rsid w:val="00AF51D1"/>
    <w:rsid w:val="00B05E14"/>
    <w:rsid w:val="00B075A5"/>
    <w:rsid w:val="00B213F6"/>
    <w:rsid w:val="00B2198C"/>
    <w:rsid w:val="00B24EE9"/>
    <w:rsid w:val="00B25FA4"/>
    <w:rsid w:val="00B47686"/>
    <w:rsid w:val="00B51505"/>
    <w:rsid w:val="00B52AAF"/>
    <w:rsid w:val="00B6063A"/>
    <w:rsid w:val="00B60DE8"/>
    <w:rsid w:val="00B75A94"/>
    <w:rsid w:val="00B81824"/>
    <w:rsid w:val="00B91111"/>
    <w:rsid w:val="00BA404E"/>
    <w:rsid w:val="00BA7E51"/>
    <w:rsid w:val="00BB2526"/>
    <w:rsid w:val="00BB43D9"/>
    <w:rsid w:val="00BC128E"/>
    <w:rsid w:val="00BC2C0C"/>
    <w:rsid w:val="00BD2754"/>
    <w:rsid w:val="00BD46F8"/>
    <w:rsid w:val="00BD543B"/>
    <w:rsid w:val="00BE03D6"/>
    <w:rsid w:val="00BE5135"/>
    <w:rsid w:val="00BE6A4D"/>
    <w:rsid w:val="00BE6B8C"/>
    <w:rsid w:val="00BF09FA"/>
    <w:rsid w:val="00C06B92"/>
    <w:rsid w:val="00C07B41"/>
    <w:rsid w:val="00C10BE8"/>
    <w:rsid w:val="00C12C5A"/>
    <w:rsid w:val="00C132A9"/>
    <w:rsid w:val="00C1386C"/>
    <w:rsid w:val="00C23E64"/>
    <w:rsid w:val="00C35A2B"/>
    <w:rsid w:val="00C360A1"/>
    <w:rsid w:val="00C40930"/>
    <w:rsid w:val="00C4174B"/>
    <w:rsid w:val="00C454B3"/>
    <w:rsid w:val="00C5257D"/>
    <w:rsid w:val="00C547CB"/>
    <w:rsid w:val="00C553E9"/>
    <w:rsid w:val="00C60FC7"/>
    <w:rsid w:val="00C627A1"/>
    <w:rsid w:val="00C62AC6"/>
    <w:rsid w:val="00C67DFB"/>
    <w:rsid w:val="00C7452D"/>
    <w:rsid w:val="00C7603F"/>
    <w:rsid w:val="00C8202C"/>
    <w:rsid w:val="00C83A1B"/>
    <w:rsid w:val="00C83D7D"/>
    <w:rsid w:val="00C92793"/>
    <w:rsid w:val="00CB091E"/>
    <w:rsid w:val="00CB16E9"/>
    <w:rsid w:val="00CB3C06"/>
    <w:rsid w:val="00CC6857"/>
    <w:rsid w:val="00CC7B0B"/>
    <w:rsid w:val="00CE7F8F"/>
    <w:rsid w:val="00D06A5D"/>
    <w:rsid w:val="00D10863"/>
    <w:rsid w:val="00D16848"/>
    <w:rsid w:val="00D17C27"/>
    <w:rsid w:val="00D212AC"/>
    <w:rsid w:val="00D244E1"/>
    <w:rsid w:val="00D2764C"/>
    <w:rsid w:val="00D279F0"/>
    <w:rsid w:val="00D34ED4"/>
    <w:rsid w:val="00D422C8"/>
    <w:rsid w:val="00D44374"/>
    <w:rsid w:val="00D45091"/>
    <w:rsid w:val="00D60073"/>
    <w:rsid w:val="00D60CCD"/>
    <w:rsid w:val="00D61A5D"/>
    <w:rsid w:val="00D67D09"/>
    <w:rsid w:val="00D73CD1"/>
    <w:rsid w:val="00D75264"/>
    <w:rsid w:val="00D942D8"/>
    <w:rsid w:val="00D94A75"/>
    <w:rsid w:val="00D95CFB"/>
    <w:rsid w:val="00DA18DC"/>
    <w:rsid w:val="00DA3BCF"/>
    <w:rsid w:val="00DA3EA6"/>
    <w:rsid w:val="00DA4FF2"/>
    <w:rsid w:val="00DA730A"/>
    <w:rsid w:val="00DC17CF"/>
    <w:rsid w:val="00DC37A2"/>
    <w:rsid w:val="00DD6176"/>
    <w:rsid w:val="00DE57A8"/>
    <w:rsid w:val="00DF7672"/>
    <w:rsid w:val="00E042F3"/>
    <w:rsid w:val="00E1031A"/>
    <w:rsid w:val="00E112AC"/>
    <w:rsid w:val="00E14BDC"/>
    <w:rsid w:val="00E264F7"/>
    <w:rsid w:val="00E26F05"/>
    <w:rsid w:val="00E30D5F"/>
    <w:rsid w:val="00E435F8"/>
    <w:rsid w:val="00E56F2B"/>
    <w:rsid w:val="00E63EBF"/>
    <w:rsid w:val="00E725D5"/>
    <w:rsid w:val="00E86E4A"/>
    <w:rsid w:val="00EA0824"/>
    <w:rsid w:val="00EA669C"/>
    <w:rsid w:val="00EB12D2"/>
    <w:rsid w:val="00EC1A60"/>
    <w:rsid w:val="00EC41DB"/>
    <w:rsid w:val="00EC7DCB"/>
    <w:rsid w:val="00ED17F9"/>
    <w:rsid w:val="00ED5DDA"/>
    <w:rsid w:val="00ED67A5"/>
    <w:rsid w:val="00EE0560"/>
    <w:rsid w:val="00EE4D34"/>
    <w:rsid w:val="00EF149E"/>
    <w:rsid w:val="00EF274A"/>
    <w:rsid w:val="00EF3952"/>
    <w:rsid w:val="00EF4B6A"/>
    <w:rsid w:val="00F05C26"/>
    <w:rsid w:val="00F0643F"/>
    <w:rsid w:val="00F11C36"/>
    <w:rsid w:val="00F13DAE"/>
    <w:rsid w:val="00F1490D"/>
    <w:rsid w:val="00F15BAB"/>
    <w:rsid w:val="00F23D93"/>
    <w:rsid w:val="00F3466C"/>
    <w:rsid w:val="00F373D9"/>
    <w:rsid w:val="00F430D7"/>
    <w:rsid w:val="00F50C3C"/>
    <w:rsid w:val="00F557DF"/>
    <w:rsid w:val="00F5717B"/>
    <w:rsid w:val="00F7327B"/>
    <w:rsid w:val="00F735D1"/>
    <w:rsid w:val="00F82AE0"/>
    <w:rsid w:val="00F85393"/>
    <w:rsid w:val="00F85EE6"/>
    <w:rsid w:val="00F915C7"/>
    <w:rsid w:val="00F9196B"/>
    <w:rsid w:val="00F95ED9"/>
    <w:rsid w:val="00FA2790"/>
    <w:rsid w:val="00FA2CDA"/>
    <w:rsid w:val="00FA630D"/>
    <w:rsid w:val="00FB7BD5"/>
    <w:rsid w:val="00FC6866"/>
    <w:rsid w:val="00FD0415"/>
    <w:rsid w:val="00FE1AC0"/>
    <w:rsid w:val="00FE2050"/>
    <w:rsid w:val="00FE46F7"/>
    <w:rsid w:val="00FE578A"/>
    <w:rsid w:val="00FE5B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5CCD0EE6"/>
  <w15:docId w15:val="{737F7632-EF4E-4B9B-975E-48A859C0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D54"/>
    <w:pPr>
      <w:suppressAutoHyphens/>
    </w:pPr>
    <w:rPr>
      <w:sz w:val="22"/>
      <w:szCs w:val="22"/>
      <w:lang w:eastAsia="ar-SA"/>
    </w:rPr>
  </w:style>
  <w:style w:type="paragraph" w:styleId="Titre1">
    <w:name w:val="heading 1"/>
    <w:basedOn w:val="Normal"/>
    <w:next w:val="Normal"/>
    <w:link w:val="Titre1Car"/>
    <w:qFormat/>
    <w:pPr>
      <w:keepNext/>
      <w:numPr>
        <w:numId w:val="1"/>
      </w:numPr>
      <w:spacing w:before="240" w:after="60"/>
      <w:outlineLvl w:val="0"/>
    </w:pPr>
    <w:rPr>
      <w:b/>
      <w:bCs/>
      <w:kern w:val="1"/>
      <w:sz w:val="26"/>
      <w:szCs w:val="26"/>
    </w:rPr>
  </w:style>
  <w:style w:type="paragraph" w:styleId="Titre2">
    <w:name w:val="heading 2"/>
    <w:basedOn w:val="Normal"/>
    <w:next w:val="Normal"/>
    <w:qFormat/>
    <w:pPr>
      <w:keepNext/>
      <w:numPr>
        <w:ilvl w:val="1"/>
        <w:numId w:val="1"/>
      </w:numPr>
      <w:spacing w:before="240" w:after="60"/>
      <w:ind w:left="284" w:firstLine="0"/>
      <w:outlineLvl w:val="1"/>
    </w:pPr>
    <w:rPr>
      <w:i/>
      <w:iCs/>
      <w:sz w:val="24"/>
      <w:szCs w:val="24"/>
      <w:u w:val="single"/>
    </w:rPr>
  </w:style>
  <w:style w:type="paragraph" w:styleId="Titre3">
    <w:name w:val="heading 3"/>
    <w:basedOn w:val="Normal"/>
    <w:next w:val="Normal"/>
    <w:qFormat/>
    <w:pPr>
      <w:keepNext/>
      <w:numPr>
        <w:ilvl w:val="2"/>
        <w:numId w:val="1"/>
      </w:numPr>
      <w:spacing w:before="240" w:after="60"/>
      <w:ind w:left="567" w:firstLine="0"/>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bottom w:val="double" w:sz="1" w:space="1"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Wingdings" w:eastAsia="Times New Roman" w:hAnsi="Wingdings" w:cs="Times New Roman"/>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Wingdings" w:eastAsia="Times New Roman" w:hAnsi="Wingdings" w:cs="Times New Roman"/>
      <w:b/>
    </w:rPr>
  </w:style>
  <w:style w:type="character" w:customStyle="1" w:styleId="WW8Num7z0">
    <w:name w:val="WW8Num7z0"/>
    <w:rPr>
      <w:rFonts w:ascii="Wingdings" w:hAnsi="Wingdings"/>
    </w:rPr>
  </w:style>
  <w:style w:type="character" w:customStyle="1" w:styleId="Absatz-Standardschriftart">
    <w:name w:val="Absatz-Standardschriftart"/>
  </w:style>
  <w:style w:type="character" w:customStyle="1" w:styleId="WW8Num3z1">
    <w:name w:val="WW8Num3z1"/>
    <w:rPr>
      <w:rFonts w:ascii="Courier New" w:hAnsi="Courier New" w:cs="Wingdings"/>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6z1">
    <w:name w:val="WW8Num6z1"/>
    <w:rPr>
      <w:rFonts w:ascii="Courier New" w:hAnsi="Courier New" w:cs="Wingdings"/>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0">
    <w:name w:val="WW8Num8z0"/>
    <w:rPr>
      <w:rFonts w:ascii="Wingdings" w:eastAsia="Times New Roman" w:hAnsi="Wingdings" w:cs="Times New Roman"/>
      <w:b/>
    </w:rPr>
  </w:style>
  <w:style w:type="character" w:customStyle="1" w:styleId="WW8Num8z1">
    <w:name w:val="WW8Num8z1"/>
    <w:rPr>
      <w:rFonts w:ascii="Courier New" w:hAnsi="Courier New" w:cs="Wingdings"/>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Wingdings"/>
    </w:rPr>
  </w:style>
  <w:style w:type="character" w:customStyle="1" w:styleId="WW8Num9z2">
    <w:name w:val="WW8Num9z2"/>
    <w:rPr>
      <w:rFonts w:ascii="Wingdings" w:hAnsi="Wingdings"/>
    </w:rPr>
  </w:style>
  <w:style w:type="character" w:customStyle="1" w:styleId="WW8Num10z0">
    <w:name w:val="WW8Num10z0"/>
    <w:rPr>
      <w:rFonts w:ascii="Wingdings" w:eastAsia="Times New Roman" w:hAnsi="Wingdings" w:cs="Times New Roman"/>
      <w:b/>
    </w:rPr>
  </w:style>
  <w:style w:type="character" w:customStyle="1" w:styleId="WW8Num10z1">
    <w:name w:val="WW8Num10z1"/>
    <w:rPr>
      <w:rFonts w:ascii="Courier New" w:hAnsi="Courier New" w:cs="Wingdings"/>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Wingdings"/>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Wingdings" w:eastAsia="Times New Roman" w:hAnsi="Wingdings" w:cs="Times New Roman"/>
    </w:rPr>
  </w:style>
  <w:style w:type="character" w:customStyle="1" w:styleId="WW8Num15z2">
    <w:name w:val="WW8Num15z2"/>
    <w:rPr>
      <w:rFonts w:ascii="Wingdings" w:hAnsi="Wingdings"/>
    </w:rPr>
  </w:style>
  <w:style w:type="character" w:customStyle="1" w:styleId="WW8Num15z4">
    <w:name w:val="WW8Num15z4"/>
    <w:rPr>
      <w:rFonts w:ascii="Courier New" w:hAnsi="Courier New" w:cs="Wingdings"/>
    </w:rPr>
  </w:style>
  <w:style w:type="character" w:customStyle="1" w:styleId="WW8Num16z0">
    <w:name w:val="WW8Num16z0"/>
    <w:rPr>
      <w:rFonts w:ascii="Symbol" w:hAnsi="Symbol"/>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St1z0">
    <w:name w:val="WW8NumSt1z0"/>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4z0">
    <w:name w:val="WW8NumSt4z0"/>
    <w:rPr>
      <w:rFonts w:ascii="Symbol" w:hAnsi="Symbol"/>
    </w:rPr>
  </w:style>
  <w:style w:type="character" w:customStyle="1" w:styleId="WW8NumSt6z0">
    <w:name w:val="WW8NumSt6z0"/>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styleId="Appelnotedebasdep">
    <w:name w:val="footnote reference"/>
    <w:rPr>
      <w:vertAlign w:val="superscript"/>
    </w:rPr>
  </w:style>
  <w:style w:type="character" w:customStyle="1" w:styleId="Puces">
    <w:name w:val="Puces"/>
    <w:rPr>
      <w:rFonts w:ascii="OpenSymbol" w:eastAsia="OpenSymbol" w:hAnsi="OpenSymbol" w:cs="OpenSymbol"/>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M1">
    <w:name w:val="toc 1"/>
    <w:basedOn w:val="Normal"/>
    <w:next w:val="Normal"/>
    <w:uiPriority w:val="39"/>
    <w:rsid w:val="008D2710"/>
    <w:pPr>
      <w:tabs>
        <w:tab w:val="right" w:pos="10064"/>
      </w:tabs>
    </w:pPr>
    <w:rPr>
      <w:rFonts w:ascii="Arial" w:hAnsi="Arial"/>
      <w:bC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rPr>
      <w:sz w:val="16"/>
      <w:szCs w:val="16"/>
    </w:rPr>
  </w:style>
  <w:style w:type="paragraph" w:styleId="En-tte">
    <w:name w:val="header"/>
    <w:basedOn w:val="Normal"/>
    <w:link w:val="En-tteCar"/>
    <w:uiPriority w:val="99"/>
    <w:pPr>
      <w:tabs>
        <w:tab w:val="center" w:pos="4536"/>
        <w:tab w:val="right" w:pos="9072"/>
      </w:tabs>
    </w:pPr>
    <w:rPr>
      <w:lang w:val="x-none"/>
    </w:rPr>
  </w:style>
  <w:style w:type="paragraph" w:styleId="Pieddepage">
    <w:name w:val="footer"/>
    <w:basedOn w:val="Normal"/>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pPr>
      <w:tabs>
        <w:tab w:val="right" w:pos="9072"/>
      </w:tabs>
    </w:pPr>
    <w:rPr>
      <w:b/>
      <w:bCs/>
      <w:smallCaps/>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Titre">
    <w:name w:val="Title"/>
    <w:basedOn w:val="Normal"/>
    <w:next w:val="Sous-titre"/>
    <w:qFormat/>
    <w:pPr>
      <w:jc w:val="center"/>
    </w:pPr>
    <w:rPr>
      <w:b/>
      <w:bCs/>
      <w:sz w:val="26"/>
      <w:szCs w:val="26"/>
    </w:rPr>
  </w:style>
  <w:style w:type="paragraph" w:styleId="Sous-titre">
    <w:name w:val="Subtitle"/>
    <w:basedOn w:val="Titre10"/>
    <w:next w:val="Corpsdetexte"/>
    <w:qFormat/>
    <w:pPr>
      <w:jc w:val="center"/>
    </w:pPr>
    <w:rPr>
      <w:i/>
      <w:iCs/>
    </w:r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rPr>
  </w:style>
  <w:style w:type="paragraph" w:customStyle="1" w:styleId="Global">
    <w:name w:val="Global"/>
    <w:basedOn w:val="Normal"/>
    <w:rPr>
      <w:b/>
      <w:bCs/>
    </w:rPr>
  </w:style>
  <w:style w:type="paragraph" w:customStyle="1" w:styleId="Corpsdetexte31">
    <w:name w:val="Corps de texte 31"/>
    <w:basedOn w:val="Normal"/>
    <w:pPr>
      <w:pBdr>
        <w:top w:val="single" w:sz="4" w:space="1" w:color="000000" w:shadow="1"/>
        <w:left w:val="single" w:sz="4" w:space="1" w:color="000000" w:shadow="1"/>
        <w:bottom w:val="single" w:sz="4" w:space="1" w:color="000000" w:shadow="1"/>
        <w:right w:val="single" w:sz="4" w:space="1" w:color="000000" w:shadow="1"/>
      </w:pBdr>
    </w:pPr>
    <w:rPr>
      <w:b/>
      <w:sz w:val="28"/>
    </w:rPr>
  </w:style>
  <w:style w:type="paragraph" w:customStyle="1" w:styleId="Niveau2">
    <w:name w:val="Niveau 2"/>
    <w:basedOn w:val="Normal"/>
    <w:rPr>
      <w:b/>
      <w:szCs w:val="20"/>
    </w:rPr>
  </w:style>
  <w:style w:type="paragraph" w:customStyle="1" w:styleId="AETableau">
    <w:name w:val="A.E. Tableau"/>
    <w:basedOn w:val="Normal"/>
    <w:pPr>
      <w:spacing w:before="80"/>
    </w:pPr>
    <w:rPr>
      <w:szCs w:val="3276"/>
    </w:rPr>
  </w:style>
  <w:style w:type="paragraph" w:customStyle="1" w:styleId="CarCar1">
    <w:name w:val="Car Car1"/>
    <w:basedOn w:val="Normal"/>
    <w:pPr>
      <w:spacing w:after="160" w:line="240" w:lineRule="exact"/>
      <w:jc w:val="both"/>
    </w:pPr>
    <w:rPr>
      <w:rFonts w:ascii="Tahoma" w:hAnsi="Tahoma" w:cs="Tahoma"/>
      <w:sz w:val="20"/>
      <w:szCs w:val="20"/>
      <w:lang w:val="en-US"/>
    </w:rPr>
  </w:style>
  <w:style w:type="paragraph" w:customStyle="1" w:styleId="Article">
    <w:name w:val="Article"/>
    <w:basedOn w:val="Normal"/>
    <w:pPr>
      <w:spacing w:before="240" w:after="240"/>
      <w:jc w:val="both"/>
    </w:pPr>
    <w:rPr>
      <w:rFonts w:ascii="Arial" w:hAnsi="Arial"/>
      <w:b/>
      <w:caps/>
      <w:sz w:val="24"/>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Index"/>
    <w:pPr>
      <w:tabs>
        <w:tab w:val="right" w:leader="dot" w:pos="7091"/>
      </w:tabs>
      <w:ind w:left="2547"/>
    </w:pPr>
  </w:style>
  <w:style w:type="character" w:customStyle="1" w:styleId="En-tteCar">
    <w:name w:val="En-tête Car"/>
    <w:link w:val="En-tte"/>
    <w:uiPriority w:val="99"/>
    <w:rsid w:val="003C2151"/>
    <w:rPr>
      <w:sz w:val="22"/>
      <w:szCs w:val="22"/>
      <w:lang w:eastAsia="ar-SA"/>
    </w:rPr>
  </w:style>
  <w:style w:type="paragraph" w:styleId="Paragraphedeliste">
    <w:name w:val="List Paragraph"/>
    <w:basedOn w:val="Normal"/>
    <w:uiPriority w:val="34"/>
    <w:qFormat/>
    <w:rsid w:val="001B29F7"/>
    <w:pPr>
      <w:ind w:left="708"/>
    </w:pPr>
  </w:style>
  <w:style w:type="table" w:styleId="Grilledutableau">
    <w:name w:val="Table Grid"/>
    <w:basedOn w:val="TableauNormal"/>
    <w:uiPriority w:val="59"/>
    <w:rsid w:val="00371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56B0"/>
    <w:rPr>
      <w:sz w:val="16"/>
      <w:szCs w:val="16"/>
    </w:rPr>
  </w:style>
  <w:style w:type="paragraph" w:styleId="Commentaire">
    <w:name w:val="annotation text"/>
    <w:basedOn w:val="Normal"/>
    <w:link w:val="CommentaireCar"/>
    <w:unhideWhenUsed/>
    <w:rsid w:val="002A56B0"/>
    <w:rPr>
      <w:sz w:val="20"/>
      <w:szCs w:val="20"/>
    </w:rPr>
  </w:style>
  <w:style w:type="character" w:customStyle="1" w:styleId="CommentaireCar">
    <w:name w:val="Commentaire Car"/>
    <w:basedOn w:val="Policepardfaut"/>
    <w:link w:val="Commentaire"/>
    <w:rsid w:val="002A56B0"/>
    <w:rPr>
      <w:lang w:eastAsia="ar-SA"/>
    </w:rPr>
  </w:style>
  <w:style w:type="paragraph" w:styleId="Objetducommentaire">
    <w:name w:val="annotation subject"/>
    <w:basedOn w:val="Commentaire"/>
    <w:next w:val="Commentaire"/>
    <w:link w:val="ObjetducommentaireCar"/>
    <w:uiPriority w:val="99"/>
    <w:semiHidden/>
    <w:unhideWhenUsed/>
    <w:rsid w:val="002A56B0"/>
    <w:rPr>
      <w:b/>
      <w:bCs/>
    </w:rPr>
  </w:style>
  <w:style w:type="character" w:customStyle="1" w:styleId="ObjetducommentaireCar">
    <w:name w:val="Objet du commentaire Car"/>
    <w:basedOn w:val="CommentaireCar"/>
    <w:link w:val="Objetducommentaire"/>
    <w:uiPriority w:val="99"/>
    <w:semiHidden/>
    <w:rsid w:val="002A56B0"/>
    <w:rPr>
      <w:b/>
      <w:bCs/>
      <w:lang w:eastAsia="ar-SA"/>
    </w:rPr>
  </w:style>
  <w:style w:type="paragraph" w:styleId="Rvision">
    <w:name w:val="Revision"/>
    <w:hidden/>
    <w:uiPriority w:val="99"/>
    <w:semiHidden/>
    <w:rsid w:val="002A56B0"/>
    <w:rPr>
      <w:sz w:val="22"/>
      <w:szCs w:val="22"/>
      <w:lang w:eastAsia="ar-SA"/>
    </w:rPr>
  </w:style>
  <w:style w:type="table" w:customStyle="1" w:styleId="Grilledutableau1">
    <w:name w:val="Grille du tableau1"/>
    <w:basedOn w:val="TableauNormal"/>
    <w:next w:val="Grilledutableau"/>
    <w:rsid w:val="00340F1D"/>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0">
    <w:name w:val="titre0"/>
    <w:basedOn w:val="Normal"/>
    <w:rsid w:val="00340F1D"/>
    <w:pPr>
      <w:spacing w:after="720" w:line="276" w:lineRule="auto"/>
      <w:ind w:left="737"/>
      <w:jc w:val="center"/>
    </w:pPr>
    <w:rPr>
      <w:rFonts w:ascii="Garamond" w:hAnsi="Garamond"/>
      <w:b/>
      <w:bCs/>
      <w:caps/>
      <w:sz w:val="32"/>
      <w:szCs w:val="24"/>
    </w:rPr>
  </w:style>
  <w:style w:type="paragraph" w:customStyle="1" w:styleId="Normalbis">
    <w:name w:val="Normal bis"/>
    <w:basedOn w:val="Normal"/>
    <w:rsid w:val="00ED17F9"/>
    <w:pPr>
      <w:tabs>
        <w:tab w:val="left" w:pos="2268"/>
      </w:tabs>
      <w:suppressAutoHyphens w:val="0"/>
      <w:overflowPunct w:val="0"/>
      <w:autoSpaceDE w:val="0"/>
      <w:autoSpaceDN w:val="0"/>
      <w:adjustRightInd w:val="0"/>
      <w:jc w:val="both"/>
      <w:textAlignment w:val="baseline"/>
    </w:pPr>
    <w:rPr>
      <w:color w:val="000000"/>
      <w:sz w:val="24"/>
      <w:szCs w:val="20"/>
      <w:lang w:eastAsia="fr-FR"/>
    </w:rPr>
  </w:style>
  <w:style w:type="character" w:styleId="Textedelespacerserv">
    <w:name w:val="Placeholder Text"/>
    <w:basedOn w:val="Policepardfaut"/>
    <w:uiPriority w:val="99"/>
    <w:semiHidden/>
    <w:rsid w:val="00B75A94"/>
    <w:rPr>
      <w:color w:val="666666"/>
    </w:rPr>
  </w:style>
  <w:style w:type="character" w:customStyle="1" w:styleId="Titre1Car">
    <w:name w:val="Titre 1 Car"/>
    <w:basedOn w:val="Policepardfaut"/>
    <w:link w:val="Titre1"/>
    <w:rsid w:val="00210D54"/>
    <w:rPr>
      <w:b/>
      <w:bCs/>
      <w:kern w:val="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2618">
      <w:bodyDiv w:val="1"/>
      <w:marLeft w:val="0"/>
      <w:marRight w:val="0"/>
      <w:marTop w:val="0"/>
      <w:marBottom w:val="0"/>
      <w:divBdr>
        <w:top w:val="none" w:sz="0" w:space="0" w:color="auto"/>
        <w:left w:val="none" w:sz="0" w:space="0" w:color="auto"/>
        <w:bottom w:val="none" w:sz="0" w:space="0" w:color="auto"/>
        <w:right w:val="none" w:sz="0" w:space="0" w:color="auto"/>
      </w:divBdr>
    </w:div>
    <w:div w:id="33120827">
      <w:bodyDiv w:val="1"/>
      <w:marLeft w:val="0"/>
      <w:marRight w:val="0"/>
      <w:marTop w:val="0"/>
      <w:marBottom w:val="0"/>
      <w:divBdr>
        <w:top w:val="none" w:sz="0" w:space="0" w:color="auto"/>
        <w:left w:val="none" w:sz="0" w:space="0" w:color="auto"/>
        <w:bottom w:val="none" w:sz="0" w:space="0" w:color="auto"/>
        <w:right w:val="none" w:sz="0" w:space="0" w:color="auto"/>
      </w:divBdr>
    </w:div>
    <w:div w:id="73628930">
      <w:bodyDiv w:val="1"/>
      <w:marLeft w:val="0"/>
      <w:marRight w:val="0"/>
      <w:marTop w:val="0"/>
      <w:marBottom w:val="0"/>
      <w:divBdr>
        <w:top w:val="none" w:sz="0" w:space="0" w:color="auto"/>
        <w:left w:val="none" w:sz="0" w:space="0" w:color="auto"/>
        <w:bottom w:val="none" w:sz="0" w:space="0" w:color="auto"/>
        <w:right w:val="none" w:sz="0" w:space="0" w:color="auto"/>
      </w:divBdr>
    </w:div>
    <w:div w:id="212205608">
      <w:bodyDiv w:val="1"/>
      <w:marLeft w:val="0"/>
      <w:marRight w:val="0"/>
      <w:marTop w:val="0"/>
      <w:marBottom w:val="0"/>
      <w:divBdr>
        <w:top w:val="none" w:sz="0" w:space="0" w:color="auto"/>
        <w:left w:val="none" w:sz="0" w:space="0" w:color="auto"/>
        <w:bottom w:val="none" w:sz="0" w:space="0" w:color="auto"/>
        <w:right w:val="none" w:sz="0" w:space="0" w:color="auto"/>
      </w:divBdr>
    </w:div>
    <w:div w:id="860513562">
      <w:bodyDiv w:val="1"/>
      <w:marLeft w:val="0"/>
      <w:marRight w:val="0"/>
      <w:marTop w:val="0"/>
      <w:marBottom w:val="0"/>
      <w:divBdr>
        <w:top w:val="none" w:sz="0" w:space="0" w:color="auto"/>
        <w:left w:val="none" w:sz="0" w:space="0" w:color="auto"/>
        <w:bottom w:val="none" w:sz="0" w:space="0" w:color="auto"/>
        <w:right w:val="none" w:sz="0" w:space="0" w:color="auto"/>
      </w:divBdr>
    </w:div>
    <w:div w:id="872764008">
      <w:bodyDiv w:val="1"/>
      <w:marLeft w:val="0"/>
      <w:marRight w:val="0"/>
      <w:marTop w:val="0"/>
      <w:marBottom w:val="0"/>
      <w:divBdr>
        <w:top w:val="none" w:sz="0" w:space="0" w:color="auto"/>
        <w:left w:val="none" w:sz="0" w:space="0" w:color="auto"/>
        <w:bottom w:val="none" w:sz="0" w:space="0" w:color="auto"/>
        <w:right w:val="none" w:sz="0" w:space="0" w:color="auto"/>
      </w:divBdr>
    </w:div>
    <w:div w:id="1002243041">
      <w:bodyDiv w:val="1"/>
      <w:marLeft w:val="0"/>
      <w:marRight w:val="0"/>
      <w:marTop w:val="0"/>
      <w:marBottom w:val="0"/>
      <w:divBdr>
        <w:top w:val="none" w:sz="0" w:space="0" w:color="auto"/>
        <w:left w:val="none" w:sz="0" w:space="0" w:color="auto"/>
        <w:bottom w:val="none" w:sz="0" w:space="0" w:color="auto"/>
        <w:right w:val="none" w:sz="0" w:space="0" w:color="auto"/>
      </w:divBdr>
    </w:div>
    <w:div w:id="1049110266">
      <w:bodyDiv w:val="1"/>
      <w:marLeft w:val="0"/>
      <w:marRight w:val="0"/>
      <w:marTop w:val="0"/>
      <w:marBottom w:val="0"/>
      <w:divBdr>
        <w:top w:val="none" w:sz="0" w:space="0" w:color="auto"/>
        <w:left w:val="none" w:sz="0" w:space="0" w:color="auto"/>
        <w:bottom w:val="none" w:sz="0" w:space="0" w:color="auto"/>
        <w:right w:val="none" w:sz="0" w:space="0" w:color="auto"/>
      </w:divBdr>
    </w:div>
    <w:div w:id="1187795426">
      <w:bodyDiv w:val="1"/>
      <w:marLeft w:val="0"/>
      <w:marRight w:val="0"/>
      <w:marTop w:val="0"/>
      <w:marBottom w:val="0"/>
      <w:divBdr>
        <w:top w:val="none" w:sz="0" w:space="0" w:color="auto"/>
        <w:left w:val="none" w:sz="0" w:space="0" w:color="auto"/>
        <w:bottom w:val="none" w:sz="0" w:space="0" w:color="auto"/>
        <w:right w:val="none" w:sz="0" w:space="0" w:color="auto"/>
      </w:divBdr>
    </w:div>
    <w:div w:id="1576473199">
      <w:bodyDiv w:val="1"/>
      <w:marLeft w:val="0"/>
      <w:marRight w:val="0"/>
      <w:marTop w:val="0"/>
      <w:marBottom w:val="0"/>
      <w:divBdr>
        <w:top w:val="none" w:sz="0" w:space="0" w:color="auto"/>
        <w:left w:val="none" w:sz="0" w:space="0" w:color="auto"/>
        <w:bottom w:val="none" w:sz="0" w:space="0" w:color="auto"/>
        <w:right w:val="none" w:sz="0" w:space="0" w:color="auto"/>
      </w:divBdr>
    </w:div>
    <w:div w:id="1686593003">
      <w:bodyDiv w:val="1"/>
      <w:marLeft w:val="0"/>
      <w:marRight w:val="0"/>
      <w:marTop w:val="0"/>
      <w:marBottom w:val="0"/>
      <w:divBdr>
        <w:top w:val="none" w:sz="0" w:space="0" w:color="auto"/>
        <w:left w:val="none" w:sz="0" w:space="0" w:color="auto"/>
        <w:bottom w:val="none" w:sz="0" w:space="0" w:color="auto"/>
        <w:right w:val="none" w:sz="0" w:space="0" w:color="auto"/>
      </w:divBdr>
    </w:div>
    <w:div w:id="1723212819">
      <w:bodyDiv w:val="1"/>
      <w:marLeft w:val="0"/>
      <w:marRight w:val="0"/>
      <w:marTop w:val="0"/>
      <w:marBottom w:val="0"/>
      <w:divBdr>
        <w:top w:val="none" w:sz="0" w:space="0" w:color="auto"/>
        <w:left w:val="none" w:sz="0" w:space="0" w:color="auto"/>
        <w:bottom w:val="none" w:sz="0" w:space="0" w:color="auto"/>
        <w:right w:val="none" w:sz="0" w:space="0" w:color="auto"/>
      </w:divBdr>
    </w:div>
    <w:div w:id="17861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DC7D4-3E09-4E8C-92E3-422236A1B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2486</Words>
  <Characters>13673</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16127</CharactersWithSpaces>
  <SharedDoc>false</SharedDoc>
  <HLinks>
    <vt:vector size="48" baseType="variant">
      <vt:variant>
        <vt:i4>1507381</vt:i4>
      </vt:variant>
      <vt:variant>
        <vt:i4>44</vt:i4>
      </vt:variant>
      <vt:variant>
        <vt:i4>0</vt:i4>
      </vt:variant>
      <vt:variant>
        <vt:i4>5</vt:i4>
      </vt:variant>
      <vt:variant>
        <vt:lpwstr/>
      </vt:variant>
      <vt:variant>
        <vt:lpwstr>_Toc453601221</vt:lpwstr>
      </vt:variant>
      <vt:variant>
        <vt:i4>1507381</vt:i4>
      </vt:variant>
      <vt:variant>
        <vt:i4>38</vt:i4>
      </vt:variant>
      <vt:variant>
        <vt:i4>0</vt:i4>
      </vt:variant>
      <vt:variant>
        <vt:i4>5</vt:i4>
      </vt:variant>
      <vt:variant>
        <vt:lpwstr/>
      </vt:variant>
      <vt:variant>
        <vt:lpwstr>_Toc453601220</vt:lpwstr>
      </vt:variant>
      <vt:variant>
        <vt:i4>1310773</vt:i4>
      </vt:variant>
      <vt:variant>
        <vt:i4>32</vt:i4>
      </vt:variant>
      <vt:variant>
        <vt:i4>0</vt:i4>
      </vt:variant>
      <vt:variant>
        <vt:i4>5</vt:i4>
      </vt:variant>
      <vt:variant>
        <vt:lpwstr/>
      </vt:variant>
      <vt:variant>
        <vt:lpwstr>_Toc453601219</vt:lpwstr>
      </vt:variant>
      <vt:variant>
        <vt:i4>1179702</vt:i4>
      </vt:variant>
      <vt:variant>
        <vt:i4>26</vt:i4>
      </vt:variant>
      <vt:variant>
        <vt:i4>0</vt:i4>
      </vt:variant>
      <vt:variant>
        <vt:i4>5</vt:i4>
      </vt:variant>
      <vt:variant>
        <vt:lpwstr/>
      </vt:variant>
      <vt:variant>
        <vt:lpwstr>_Toc453601179</vt:lpwstr>
      </vt:variant>
      <vt:variant>
        <vt:i4>1179702</vt:i4>
      </vt:variant>
      <vt:variant>
        <vt:i4>20</vt:i4>
      </vt:variant>
      <vt:variant>
        <vt:i4>0</vt:i4>
      </vt:variant>
      <vt:variant>
        <vt:i4>5</vt:i4>
      </vt:variant>
      <vt:variant>
        <vt:lpwstr/>
      </vt:variant>
      <vt:variant>
        <vt:lpwstr>_Toc453601178</vt:lpwstr>
      </vt:variant>
      <vt:variant>
        <vt:i4>1179702</vt:i4>
      </vt:variant>
      <vt:variant>
        <vt:i4>14</vt:i4>
      </vt:variant>
      <vt:variant>
        <vt:i4>0</vt:i4>
      </vt:variant>
      <vt:variant>
        <vt:i4>5</vt:i4>
      </vt:variant>
      <vt:variant>
        <vt:lpwstr/>
      </vt:variant>
      <vt:variant>
        <vt:lpwstr>_Toc453601177</vt:lpwstr>
      </vt:variant>
      <vt:variant>
        <vt:i4>1179702</vt:i4>
      </vt:variant>
      <vt:variant>
        <vt:i4>8</vt:i4>
      </vt:variant>
      <vt:variant>
        <vt:i4>0</vt:i4>
      </vt:variant>
      <vt:variant>
        <vt:i4>5</vt:i4>
      </vt:variant>
      <vt:variant>
        <vt:lpwstr/>
      </vt:variant>
      <vt:variant>
        <vt:lpwstr>_Toc453601176</vt:lpwstr>
      </vt:variant>
      <vt:variant>
        <vt:i4>1179702</vt:i4>
      </vt:variant>
      <vt:variant>
        <vt:i4>2</vt:i4>
      </vt:variant>
      <vt:variant>
        <vt:i4>0</vt:i4>
      </vt:variant>
      <vt:variant>
        <vt:i4>5</vt:i4>
      </vt:variant>
      <vt:variant>
        <vt:lpwstr/>
      </vt:variant>
      <vt:variant>
        <vt:lpwstr>_Toc453601175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ROUSSIERE Nadine</dc:creator>
  <cp:lastModifiedBy>GUIRONNET Aurore</cp:lastModifiedBy>
  <cp:revision>3</cp:revision>
  <dcterms:created xsi:type="dcterms:W3CDTF">2025-10-23T07:25:00Z</dcterms:created>
  <dcterms:modified xsi:type="dcterms:W3CDTF">2025-10-23T07:28:00Z</dcterms:modified>
</cp:coreProperties>
</file>